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Look w:val="04A0" w:firstRow="1" w:lastRow="0" w:firstColumn="1" w:lastColumn="0" w:noHBand="0" w:noVBand="1"/>
      </w:tblPr>
      <w:tblGrid>
        <w:gridCol w:w="6346"/>
        <w:gridCol w:w="3292"/>
      </w:tblGrid>
      <w:tr w:rsidR="004833C7" w:rsidRPr="001C5503" w14:paraId="5280EA1D" w14:textId="77777777" w:rsidTr="00B45C68">
        <w:tc>
          <w:tcPr>
            <w:tcW w:w="3292" w:type="pct"/>
            <w:shd w:val="clear" w:color="auto" w:fill="auto"/>
          </w:tcPr>
          <w:p w14:paraId="4B036746" w14:textId="61C8AA9B" w:rsidR="004833C7" w:rsidRPr="001C5503" w:rsidRDefault="00EB7CC8" w:rsidP="009A5AD0">
            <w:pPr>
              <w:pStyle w:val="Legenda"/>
              <w:spacing w:before="0" w:after="0"/>
              <w:rPr>
                <w:i w:val="0"/>
                <w:iCs w:val="0"/>
                <w:sz w:val="20"/>
                <w:szCs w:val="20"/>
                <w:lang w:eastAsia="pl-PL"/>
              </w:rPr>
            </w:pPr>
            <w:bookmarkStart w:id="0" w:name="_Hlk124502902"/>
            <w:r>
              <w:rPr>
                <w:i w:val="0"/>
                <w:iCs w:val="0"/>
                <w:sz w:val="20"/>
                <w:szCs w:val="20"/>
                <w:lang w:eastAsia="pl-PL"/>
              </w:rPr>
              <w:t>SRZP261-1-0</w:t>
            </w:r>
            <w:r w:rsidR="000F1CA1">
              <w:rPr>
                <w:i w:val="0"/>
                <w:iCs w:val="0"/>
                <w:sz w:val="20"/>
                <w:szCs w:val="20"/>
                <w:lang w:eastAsia="pl-PL"/>
              </w:rPr>
              <w:t>0</w:t>
            </w:r>
            <w:r w:rsidR="007F591A">
              <w:rPr>
                <w:i w:val="0"/>
                <w:iCs w:val="0"/>
                <w:sz w:val="20"/>
                <w:szCs w:val="20"/>
                <w:lang w:eastAsia="pl-PL"/>
              </w:rPr>
              <w:t>8</w:t>
            </w:r>
            <w:r w:rsidR="00D860BB">
              <w:rPr>
                <w:i w:val="0"/>
                <w:iCs w:val="0"/>
                <w:sz w:val="20"/>
                <w:szCs w:val="20"/>
                <w:lang w:eastAsia="pl-PL"/>
              </w:rPr>
              <w:t>8</w:t>
            </w:r>
            <w:r>
              <w:rPr>
                <w:i w:val="0"/>
                <w:iCs w:val="0"/>
                <w:sz w:val="20"/>
                <w:szCs w:val="20"/>
                <w:lang w:eastAsia="pl-PL"/>
              </w:rPr>
              <w:t>/2</w:t>
            </w:r>
            <w:r w:rsidR="000F1CA1">
              <w:rPr>
                <w:i w:val="0"/>
                <w:iCs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pct"/>
            <w:shd w:val="clear" w:color="auto" w:fill="auto"/>
          </w:tcPr>
          <w:p w14:paraId="5C9DC4F7" w14:textId="77777777" w:rsidR="004833C7" w:rsidRPr="001C5503" w:rsidRDefault="004833C7" w:rsidP="007A2707">
            <w:pPr>
              <w:jc w:val="right"/>
              <w:rPr>
                <w:b/>
                <w:i/>
                <w:iCs/>
                <w:sz w:val="20"/>
                <w:szCs w:val="20"/>
              </w:rPr>
            </w:pPr>
            <w:r w:rsidRPr="001C5503">
              <w:rPr>
                <w:b/>
                <w:i/>
                <w:iCs/>
                <w:sz w:val="20"/>
                <w:szCs w:val="20"/>
              </w:rPr>
              <w:t xml:space="preserve">Załącznik nr </w:t>
            </w:r>
            <w:r w:rsidR="000F1CA1">
              <w:rPr>
                <w:b/>
                <w:i/>
                <w:iCs/>
                <w:sz w:val="20"/>
                <w:szCs w:val="20"/>
              </w:rPr>
              <w:t>1</w:t>
            </w:r>
            <w:r w:rsidRPr="001C550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2B9A1E16" w14:textId="77777777" w:rsidR="004833C7" w:rsidRPr="001C5503" w:rsidRDefault="004833C7" w:rsidP="007A2707">
            <w:pPr>
              <w:jc w:val="right"/>
              <w:rPr>
                <w:rFonts w:eastAsia="Calibri"/>
                <w:b/>
                <w:bCs/>
                <w:i/>
                <w:iCs/>
                <w:color w:val="434343"/>
                <w:sz w:val="20"/>
                <w:szCs w:val="20"/>
              </w:rPr>
            </w:pPr>
            <w:r w:rsidRPr="001C5503">
              <w:rPr>
                <w:bCs/>
                <w:i/>
                <w:iCs/>
                <w:sz w:val="20"/>
                <w:szCs w:val="20"/>
              </w:rPr>
              <w:t>do Zaproszenia do składania ofert</w:t>
            </w:r>
          </w:p>
        </w:tc>
      </w:tr>
      <w:bookmarkEnd w:id="0"/>
    </w:tbl>
    <w:p w14:paraId="36A23640" w14:textId="77777777" w:rsidR="00753A30" w:rsidRPr="001C5503" w:rsidRDefault="00753A30" w:rsidP="00753A30">
      <w:pPr>
        <w:rPr>
          <w:rFonts w:eastAsia="Calibri"/>
          <w:i/>
          <w:iCs/>
          <w:color w:val="434343"/>
          <w:sz w:val="10"/>
          <w:szCs w:val="12"/>
        </w:rPr>
      </w:pPr>
    </w:p>
    <w:p w14:paraId="0807F551" w14:textId="77777777" w:rsidR="00526460" w:rsidRDefault="00526460" w:rsidP="00641782">
      <w:pPr>
        <w:tabs>
          <w:tab w:val="left" w:pos="5304"/>
        </w:tabs>
        <w:jc w:val="right"/>
        <w:rPr>
          <w:b/>
          <w:sz w:val="20"/>
          <w:szCs w:val="20"/>
        </w:rPr>
      </w:pPr>
    </w:p>
    <w:p w14:paraId="345AE384" w14:textId="77777777" w:rsidR="004370E6" w:rsidRPr="001C5503" w:rsidRDefault="004370E6" w:rsidP="00641782">
      <w:pPr>
        <w:tabs>
          <w:tab w:val="left" w:pos="5304"/>
        </w:tabs>
        <w:jc w:val="right"/>
        <w:rPr>
          <w:b/>
          <w:sz w:val="20"/>
          <w:szCs w:val="20"/>
        </w:rPr>
      </w:pPr>
    </w:p>
    <w:p w14:paraId="1DD7168C" w14:textId="77777777" w:rsidR="009F4A19" w:rsidRPr="007372EC" w:rsidRDefault="009F4A19" w:rsidP="00D3701F">
      <w:pPr>
        <w:jc w:val="center"/>
        <w:rPr>
          <w:rFonts w:eastAsia="Calibri"/>
          <w:b/>
          <w:sz w:val="10"/>
          <w:szCs w:val="10"/>
        </w:rPr>
      </w:pPr>
    </w:p>
    <w:p w14:paraId="5F88B94C" w14:textId="77777777" w:rsidR="0072058C" w:rsidRPr="00EB5AC0" w:rsidRDefault="0072058C" w:rsidP="000D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b/>
          <w:sz w:val="24"/>
        </w:rPr>
      </w:pPr>
      <w:r w:rsidRPr="001C5503">
        <w:rPr>
          <w:rFonts w:eastAsia="Calibri"/>
          <w:b/>
          <w:sz w:val="24"/>
          <w:szCs w:val="28"/>
        </w:rPr>
        <w:t>FORMULARZ OFERTOWY</w:t>
      </w:r>
    </w:p>
    <w:p w14:paraId="1B397A8B" w14:textId="77777777" w:rsidR="004370E6" w:rsidRPr="001C5503" w:rsidRDefault="004370E6" w:rsidP="0072058C">
      <w:pPr>
        <w:rPr>
          <w:sz w:val="16"/>
          <w:szCs w:val="16"/>
        </w:rPr>
      </w:pPr>
    </w:p>
    <w:p w14:paraId="071EE97C" w14:textId="77777777" w:rsidR="0072058C" w:rsidRPr="001C5503" w:rsidRDefault="0072058C" w:rsidP="0072058C">
      <w:pPr>
        <w:pStyle w:val="Standard"/>
        <w:autoSpaceDE w:val="0"/>
        <w:jc w:val="both"/>
        <w:rPr>
          <w:rFonts w:ascii="Arial" w:hAnsi="Arial" w:cs="Arial"/>
          <w:color w:val="000000"/>
        </w:rPr>
      </w:pPr>
    </w:p>
    <w:p w14:paraId="47EFFC5C" w14:textId="77777777" w:rsidR="0072058C" w:rsidRPr="001C5503" w:rsidRDefault="0072058C" w:rsidP="0072058C">
      <w:pPr>
        <w:pStyle w:val="Standard"/>
        <w:autoSpaceDE w:val="0"/>
        <w:jc w:val="both"/>
        <w:rPr>
          <w:rFonts w:ascii="Arial" w:eastAsia="ArialMT," w:hAnsi="Arial" w:cs="Arial"/>
          <w:color w:val="000000"/>
          <w:sz w:val="10"/>
          <w:szCs w:val="10"/>
        </w:rPr>
      </w:pPr>
    </w:p>
    <w:p w14:paraId="5CB125BE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hAnsi="Arial" w:cs="Arial"/>
        </w:rPr>
        <w:t>Pełna nazwa (firma) Wykonawcy / Wykonawców w przypadku oferty wspólnej</w:t>
      </w:r>
      <w:r w:rsidRPr="001C5503">
        <w:rPr>
          <w:rStyle w:val="Odwoanieprzypisudolnego"/>
          <w:rFonts w:ascii="Arial" w:hAnsi="Arial" w:cs="Arial"/>
        </w:rPr>
        <w:footnoteReference w:id="1"/>
      </w:r>
      <w:r w:rsidRPr="001C5503">
        <w:rPr>
          <w:rFonts w:ascii="Arial" w:hAnsi="Arial" w:cs="Arial"/>
        </w:rPr>
        <w:t>:</w:t>
      </w:r>
      <w:r w:rsidRPr="001C5503">
        <w:rPr>
          <w:rFonts w:ascii="Arial" w:hAnsi="Arial" w:cs="Arial"/>
          <w:b/>
          <w:bCs/>
        </w:rPr>
        <w:t xml:space="preserve"> </w:t>
      </w:r>
    </w:p>
    <w:tbl>
      <w:tblPr>
        <w:tblW w:w="9781" w:type="dxa"/>
        <w:tblInd w:w="108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781"/>
      </w:tblGrid>
      <w:tr w:rsidR="004370E6" w:rsidRPr="001C5503" w14:paraId="49E5975D" w14:textId="77777777" w:rsidTr="001618A4">
        <w:trPr>
          <w:trHeight w:val="465"/>
        </w:trPr>
        <w:tc>
          <w:tcPr>
            <w:tcW w:w="9781" w:type="dxa"/>
            <w:shd w:val="clear" w:color="auto" w:fill="auto"/>
          </w:tcPr>
          <w:p w14:paraId="1301DF70" w14:textId="77777777" w:rsidR="004370E6" w:rsidRPr="001C5503" w:rsidRDefault="004370E6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07ECB629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hAnsi="Arial" w:cs="Arial"/>
        </w:rPr>
        <w:t xml:space="preserve">Siedziba / miejsce prowadzenia działalności gospodarczej / miejsce zamieszkania: </w:t>
      </w:r>
      <w:r w:rsidRPr="001C5503">
        <w:rPr>
          <w:rFonts w:ascii="Arial" w:eastAsia="ArialMT," w:hAnsi="Arial" w:cs="Arial"/>
          <w:b/>
          <w:bCs/>
          <w:color w:val="000000"/>
        </w:rPr>
        <w:t>¹</w:t>
      </w: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063"/>
        <w:gridCol w:w="139"/>
        <w:gridCol w:w="560"/>
        <w:gridCol w:w="896"/>
        <w:gridCol w:w="1005"/>
        <w:gridCol w:w="933"/>
        <w:gridCol w:w="284"/>
        <w:gridCol w:w="1118"/>
        <w:gridCol w:w="3522"/>
      </w:tblGrid>
      <w:tr w:rsidR="0072058C" w:rsidRPr="001C5503" w14:paraId="2E8F053D" w14:textId="77777777" w:rsidTr="00D9073F">
        <w:trPr>
          <w:trHeight w:val="397"/>
        </w:trPr>
        <w:tc>
          <w:tcPr>
            <w:tcW w:w="1063" w:type="dxa"/>
            <w:shd w:val="clear" w:color="auto" w:fill="auto"/>
          </w:tcPr>
          <w:p w14:paraId="1F15018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3615" w:type="dxa"/>
            <w:gridSpan w:val="5"/>
            <w:shd w:val="clear" w:color="auto" w:fill="auto"/>
          </w:tcPr>
          <w:p w14:paraId="03E8B8EB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120AC22D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3650" w:type="dxa"/>
            <w:tcBorders>
              <w:bottom w:val="single" w:sz="4" w:space="0" w:color="FFFFFF"/>
            </w:tcBorders>
            <w:shd w:val="clear" w:color="auto" w:fill="auto"/>
          </w:tcPr>
          <w:p w14:paraId="41C7F1AB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00329E0D" w14:textId="77777777" w:rsidTr="00D9073F">
        <w:trPr>
          <w:trHeight w:val="397"/>
        </w:trPr>
        <w:tc>
          <w:tcPr>
            <w:tcW w:w="1774" w:type="dxa"/>
            <w:gridSpan w:val="3"/>
            <w:shd w:val="clear" w:color="auto" w:fill="auto"/>
          </w:tcPr>
          <w:p w14:paraId="3FC8C00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województwo:</w:t>
            </w:r>
          </w:p>
        </w:tc>
        <w:tc>
          <w:tcPr>
            <w:tcW w:w="2904" w:type="dxa"/>
            <w:gridSpan w:val="3"/>
            <w:shd w:val="clear" w:color="auto" w:fill="auto"/>
          </w:tcPr>
          <w:p w14:paraId="137B1E8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5068" w:type="dxa"/>
            <w:gridSpan w:val="3"/>
            <w:tcBorders>
              <w:right w:val="single" w:sz="4" w:space="0" w:color="FFFFFF"/>
            </w:tcBorders>
            <w:shd w:val="clear" w:color="auto" w:fill="auto"/>
          </w:tcPr>
          <w:p w14:paraId="754F59BD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71692EBD" w14:textId="77777777" w:rsidTr="00D9073F">
        <w:trPr>
          <w:trHeight w:val="397"/>
        </w:trPr>
        <w:tc>
          <w:tcPr>
            <w:tcW w:w="4962" w:type="dxa"/>
            <w:gridSpan w:val="7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0E60BE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Wpisanej do rejestru przedsiębiorców pod nr KRS:</w:t>
            </w:r>
          </w:p>
        </w:tc>
        <w:tc>
          <w:tcPr>
            <w:tcW w:w="4784" w:type="dxa"/>
            <w:gridSpan w:val="2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046352B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25274F2B" w14:textId="77777777" w:rsidTr="00D9073F">
        <w:trPr>
          <w:trHeight w:val="397"/>
        </w:trPr>
        <w:tc>
          <w:tcPr>
            <w:tcW w:w="1063" w:type="dxa"/>
            <w:shd w:val="clear" w:color="auto" w:fill="auto"/>
          </w:tcPr>
          <w:p w14:paraId="6B32F6F4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NIP:</w:t>
            </w:r>
          </w:p>
        </w:tc>
        <w:tc>
          <w:tcPr>
            <w:tcW w:w="1641" w:type="dxa"/>
            <w:gridSpan w:val="3"/>
            <w:shd w:val="clear" w:color="auto" w:fill="auto"/>
          </w:tcPr>
          <w:p w14:paraId="1D38D6DE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005" w:type="dxa"/>
            <w:tcBorders>
              <w:right w:val="single" w:sz="4" w:space="0" w:color="D0CECE"/>
            </w:tcBorders>
            <w:shd w:val="clear" w:color="auto" w:fill="auto"/>
          </w:tcPr>
          <w:p w14:paraId="2897CF9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REGON: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3040F53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DCCCED3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606D67B3" w14:textId="77777777" w:rsidTr="00D9073F">
        <w:trPr>
          <w:trHeight w:val="397"/>
        </w:trPr>
        <w:tc>
          <w:tcPr>
            <w:tcW w:w="3709" w:type="dxa"/>
            <w:gridSpan w:val="5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014E847" w14:textId="77777777" w:rsidR="0072058C" w:rsidRPr="001C5503" w:rsidRDefault="0072058C">
            <w:pPr>
              <w:pStyle w:val="Standard"/>
              <w:rPr>
                <w:rFonts w:ascii="Arial" w:eastAsia="Calibri, 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 xml:space="preserve">NIP spółki cywilnej 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(</w:t>
            </w:r>
            <w:r w:rsidRPr="004370E6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jeżeli dotyczy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2387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6D1FECD1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3650" w:type="dxa"/>
            <w:tcBorders>
              <w:top w:val="single" w:sz="4" w:space="0" w:color="FFFFFF"/>
              <w:left w:val="single" w:sz="4" w:space="0" w:color="D0CECE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7CCD0608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16C3FCE2" w14:textId="77777777" w:rsidTr="00D9073F">
        <w:trPr>
          <w:trHeight w:val="397"/>
        </w:trPr>
        <w:tc>
          <w:tcPr>
            <w:tcW w:w="4678" w:type="dxa"/>
            <w:gridSpan w:val="6"/>
            <w:shd w:val="clear" w:color="auto" w:fill="auto"/>
          </w:tcPr>
          <w:p w14:paraId="6030358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Adres do korespondencji</w:t>
            </w:r>
            <w:r w:rsidR="004370E6">
              <w:rPr>
                <w:rFonts w:ascii="Arial" w:eastAsia="Calibri" w:hAnsi="Arial" w:cs="Arial"/>
              </w:rPr>
              <w:t>:</w:t>
            </w:r>
            <w:r w:rsidR="004370E6">
              <w:rPr>
                <w:rFonts w:ascii="Arial" w:eastAsia="Calibri" w:hAnsi="Arial" w:cs="Arial"/>
              </w:rPr>
              <w:br/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(</w:t>
            </w:r>
            <w:r w:rsidRPr="004370E6">
              <w:rPr>
                <w:rFonts w:ascii="Arial" w:eastAsia="Calibri" w:hAnsi="Arial" w:cs="Arial"/>
                <w:i/>
                <w:iCs/>
                <w:sz w:val="16"/>
                <w:szCs w:val="16"/>
              </w:rPr>
              <w:t>jeżeli inny niż adres siedziby</w:t>
            </w:r>
            <w:r w:rsidRPr="004370E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5068" w:type="dxa"/>
            <w:gridSpan w:val="3"/>
            <w:shd w:val="clear" w:color="auto" w:fill="auto"/>
          </w:tcPr>
          <w:p w14:paraId="3482BE1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1CC86BEE" w14:textId="77777777" w:rsidTr="00D9073F">
        <w:trPr>
          <w:trHeight w:val="397"/>
        </w:trPr>
        <w:tc>
          <w:tcPr>
            <w:tcW w:w="1202" w:type="dxa"/>
            <w:gridSpan w:val="2"/>
            <w:shd w:val="clear" w:color="auto" w:fill="auto"/>
          </w:tcPr>
          <w:p w14:paraId="77C9333A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  <w:sz w:val="22"/>
                <w:szCs w:val="22"/>
              </w:rPr>
            </w:pPr>
            <w:r w:rsidRPr="001C5503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3476" w:type="dxa"/>
            <w:gridSpan w:val="4"/>
            <w:shd w:val="clear" w:color="auto" w:fill="auto"/>
          </w:tcPr>
          <w:p w14:paraId="7CBF430F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507C948E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3650" w:type="dxa"/>
            <w:shd w:val="clear" w:color="auto" w:fill="auto"/>
          </w:tcPr>
          <w:p w14:paraId="565BDA0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4FE14913" w14:textId="77777777" w:rsidR="0072058C" w:rsidRPr="00D9073F" w:rsidRDefault="0072058C" w:rsidP="0072058C">
      <w:pPr>
        <w:pStyle w:val="Standard"/>
        <w:jc w:val="both"/>
        <w:rPr>
          <w:rFonts w:ascii="Arial" w:eastAsia="ArialMT," w:hAnsi="Arial" w:cs="Arial"/>
          <w:color w:val="0070C0"/>
          <w:sz w:val="12"/>
          <w:szCs w:val="12"/>
        </w:rPr>
      </w:pPr>
      <w:r w:rsidRPr="00D9073F">
        <w:rPr>
          <w:rFonts w:ascii="Arial" w:eastAsia="ArialMT," w:hAnsi="Arial" w:cs="Arial"/>
          <w:color w:val="0070C0"/>
          <w:sz w:val="18"/>
          <w:szCs w:val="18"/>
        </w:rPr>
        <w:t xml:space="preserve">Uwaga: w przypadku składania oferty przez wykonawców wspólnie ubiegających się o udzielenie zamówienia </w:t>
      </w:r>
      <w:r w:rsidRPr="00D9073F">
        <w:rPr>
          <w:rFonts w:ascii="Arial" w:eastAsia="ArialMT," w:hAnsi="Arial" w:cs="Arial"/>
          <w:b/>
          <w:bCs/>
          <w:color w:val="0070C0"/>
          <w:sz w:val="18"/>
          <w:szCs w:val="18"/>
        </w:rPr>
        <w:t>należy podać powyższe dane dla wszystkich podmiotów kolejno</w:t>
      </w:r>
      <w:r w:rsidRPr="00D9073F">
        <w:rPr>
          <w:rFonts w:ascii="Arial" w:eastAsia="ArialMT," w:hAnsi="Arial" w:cs="Arial"/>
          <w:color w:val="0070C0"/>
          <w:sz w:val="18"/>
          <w:szCs w:val="18"/>
        </w:rPr>
        <w:t>, kopiując powyższą tabelę odpowiednią ilość razy lub dzieląc dany wiersz na odpowiednią ilość kolumn (dotyczy wykonawców występujących jako konsorcjum, spółka cywilna lub w innej formie).</w:t>
      </w:r>
    </w:p>
    <w:p w14:paraId="10BD3FE9" w14:textId="77777777" w:rsidR="0072058C" w:rsidRDefault="0072058C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47499799" w14:textId="77777777" w:rsidR="00F200CE" w:rsidRPr="001C5503" w:rsidRDefault="00F200CE" w:rsidP="0072058C">
      <w:pPr>
        <w:pStyle w:val="Standard"/>
        <w:jc w:val="center"/>
        <w:rPr>
          <w:rFonts w:ascii="Arial" w:eastAsia="ArialMT," w:hAnsi="Arial" w:cs="Arial"/>
          <w:b/>
          <w:bCs/>
          <w:color w:val="000000"/>
        </w:rPr>
      </w:pPr>
    </w:p>
    <w:p w14:paraId="6D49AD22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eastAsia="ArialMT," w:hAnsi="Arial" w:cs="Arial"/>
          <w:b/>
          <w:bCs/>
          <w:color w:val="000000"/>
        </w:rPr>
        <w:t>OSOBA UPRAWNIONA / UPOWAŻNIONA ¹</w:t>
      </w:r>
    </w:p>
    <w:p w14:paraId="3E83E86A" w14:textId="77777777" w:rsidR="0072058C" w:rsidRPr="001C5503" w:rsidRDefault="0072058C" w:rsidP="0072058C">
      <w:pPr>
        <w:pStyle w:val="Standard"/>
        <w:rPr>
          <w:rFonts w:ascii="Arial" w:eastAsia="ArialMT," w:hAnsi="Arial" w:cs="Arial"/>
          <w:b/>
          <w:bCs/>
          <w:color w:val="000000"/>
        </w:rPr>
      </w:pPr>
      <w:r w:rsidRPr="001C5503">
        <w:rPr>
          <w:rFonts w:ascii="Arial" w:eastAsia="ArialMT," w:hAnsi="Arial" w:cs="Arial"/>
          <w:b/>
          <w:bCs/>
          <w:color w:val="000000"/>
        </w:rPr>
        <w:t xml:space="preserve">DO REPREZENTOWANIA WYKONAWCY, podpisująca ofertę </w:t>
      </w:r>
    </w:p>
    <w:p w14:paraId="6577F61C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eastAsia="ArialMT," w:hAnsi="Arial" w:cs="Arial"/>
          <w:color w:val="000000"/>
        </w:rPr>
        <w:t>(w przypadku oferty wspólnej - dane Pełnomocnika)</w:t>
      </w:r>
    </w:p>
    <w:p w14:paraId="46297493" w14:textId="77777777" w:rsidR="0072058C" w:rsidRPr="001C5503" w:rsidRDefault="0072058C" w:rsidP="0072058C">
      <w:pPr>
        <w:pStyle w:val="Standard"/>
        <w:jc w:val="center"/>
        <w:rPr>
          <w:rFonts w:ascii="Arial" w:eastAsia="ArialMT," w:hAnsi="Arial" w:cs="Arial"/>
          <w:color w:val="000000"/>
          <w:sz w:val="10"/>
          <w:szCs w:val="10"/>
          <w:vertAlign w:val="superscript"/>
        </w:rPr>
      </w:pPr>
    </w:p>
    <w:tbl>
      <w:tblPr>
        <w:tblW w:w="0" w:type="auto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993"/>
        <w:gridCol w:w="425"/>
        <w:gridCol w:w="283"/>
        <w:gridCol w:w="4111"/>
      </w:tblGrid>
      <w:tr w:rsidR="0072058C" w:rsidRPr="001C5503" w14:paraId="654FD23F" w14:textId="77777777" w:rsidTr="004370E6">
        <w:trPr>
          <w:trHeight w:val="340"/>
        </w:trPr>
        <w:tc>
          <w:tcPr>
            <w:tcW w:w="1701" w:type="dxa"/>
            <w:gridSpan w:val="3"/>
            <w:shd w:val="clear" w:color="auto" w:fill="auto"/>
          </w:tcPr>
          <w:p w14:paraId="3F6A1487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imię i nazwisko:</w:t>
            </w:r>
          </w:p>
        </w:tc>
        <w:tc>
          <w:tcPr>
            <w:tcW w:w="4111" w:type="dxa"/>
            <w:shd w:val="clear" w:color="auto" w:fill="auto"/>
          </w:tcPr>
          <w:p w14:paraId="63A252D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6DFDA851" w14:textId="77777777" w:rsidTr="004370E6">
        <w:trPr>
          <w:trHeight w:val="340"/>
        </w:trPr>
        <w:tc>
          <w:tcPr>
            <w:tcW w:w="993" w:type="dxa"/>
            <w:shd w:val="clear" w:color="auto" w:fill="auto"/>
          </w:tcPr>
          <w:p w14:paraId="4241AF2D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" w:hAnsi="Arial" w:cs="Arial"/>
              </w:rPr>
              <w:t>ulica: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6CEA279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F4932D3" w14:textId="77777777" w:rsidTr="004370E6">
        <w:trPr>
          <w:trHeight w:val="340"/>
        </w:trPr>
        <w:tc>
          <w:tcPr>
            <w:tcW w:w="1418" w:type="dxa"/>
            <w:gridSpan w:val="2"/>
            <w:shd w:val="clear" w:color="auto" w:fill="auto"/>
          </w:tcPr>
          <w:p w14:paraId="372F0AF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kod, miasto: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22C449A0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58F67937" w14:textId="77777777" w:rsidTr="004370E6">
        <w:trPr>
          <w:trHeight w:val="340"/>
        </w:trPr>
        <w:tc>
          <w:tcPr>
            <w:tcW w:w="993" w:type="dxa"/>
            <w:shd w:val="clear" w:color="auto" w:fill="auto"/>
          </w:tcPr>
          <w:p w14:paraId="162FAF3B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e-mail:</w:t>
            </w:r>
          </w:p>
        </w:tc>
        <w:tc>
          <w:tcPr>
            <w:tcW w:w="4819" w:type="dxa"/>
            <w:gridSpan w:val="3"/>
            <w:shd w:val="clear" w:color="auto" w:fill="auto"/>
          </w:tcPr>
          <w:p w14:paraId="3E623776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  <w:tr w:rsidR="0072058C" w:rsidRPr="001C5503" w14:paraId="665659C0" w14:textId="77777777" w:rsidTr="004370E6">
        <w:trPr>
          <w:trHeight w:val="340"/>
        </w:trPr>
        <w:tc>
          <w:tcPr>
            <w:tcW w:w="1418" w:type="dxa"/>
            <w:gridSpan w:val="2"/>
            <w:shd w:val="clear" w:color="auto" w:fill="auto"/>
          </w:tcPr>
          <w:p w14:paraId="02951A89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  <w:r w:rsidRPr="001C5503">
              <w:rPr>
                <w:rFonts w:ascii="Arial" w:eastAsia="Calibri, Calibri" w:hAnsi="Arial" w:cs="Arial"/>
              </w:rPr>
              <w:t>nr telefonu: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2D27AE4C" w14:textId="77777777" w:rsidR="0072058C" w:rsidRPr="001C5503" w:rsidRDefault="0072058C">
            <w:pPr>
              <w:pStyle w:val="Standard"/>
              <w:rPr>
                <w:rFonts w:ascii="Arial" w:eastAsia="Calibri" w:hAnsi="Arial" w:cs="Arial"/>
              </w:rPr>
            </w:pPr>
          </w:p>
        </w:tc>
      </w:tr>
    </w:tbl>
    <w:p w14:paraId="19BDF7D0" w14:textId="77777777" w:rsidR="0072058C" w:rsidRPr="001C5503" w:rsidRDefault="0072058C" w:rsidP="0072058C">
      <w:pPr>
        <w:pStyle w:val="Standard"/>
        <w:rPr>
          <w:rFonts w:ascii="Arial" w:eastAsia="Calibri, Calibri" w:hAnsi="Arial" w:cs="Arial"/>
          <w:color w:val="000000"/>
          <w:sz w:val="10"/>
          <w:szCs w:val="10"/>
        </w:rPr>
      </w:pPr>
    </w:p>
    <w:p w14:paraId="27D8B0F8" w14:textId="77777777" w:rsidR="00625E42" w:rsidRDefault="00625E42" w:rsidP="0072058C">
      <w:pPr>
        <w:pStyle w:val="Standard"/>
        <w:autoSpaceDE w:val="0"/>
        <w:snapToGrid w:val="0"/>
        <w:rPr>
          <w:rFonts w:ascii="Arial" w:eastAsia="ArialMT," w:hAnsi="Arial" w:cs="Arial"/>
          <w:b/>
          <w:color w:val="000000"/>
        </w:rPr>
      </w:pPr>
    </w:p>
    <w:p w14:paraId="3F09DBBB" w14:textId="77777777" w:rsidR="0072058C" w:rsidRPr="001C5503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1C5503">
        <w:rPr>
          <w:rFonts w:ascii="Arial" w:eastAsia="ArialMT," w:hAnsi="Arial" w:cs="Arial"/>
          <w:b/>
          <w:color w:val="000000"/>
        </w:rPr>
        <w:t xml:space="preserve">Podstawa umocowania do reprezentowania Wykonawcy </w:t>
      </w:r>
      <w:r w:rsidRPr="001C5503">
        <w:rPr>
          <w:rStyle w:val="Odwoanieprzypisudolnego"/>
          <w:rFonts w:ascii="Arial" w:eastAsia="ArialMT," w:hAnsi="Arial" w:cs="Arial"/>
          <w:b/>
          <w:color w:val="000000"/>
        </w:rPr>
        <w:footnoteReference w:customMarkFollows="1" w:id="2"/>
        <w:t>2</w:t>
      </w:r>
    </w:p>
    <w:p w14:paraId="783F7344" w14:textId="77777777" w:rsidR="0072058C" w:rsidRPr="001C5503" w:rsidRDefault="0072058C" w:rsidP="0072058C">
      <w:pPr>
        <w:pStyle w:val="Standard"/>
        <w:autoSpaceDE w:val="0"/>
        <w:snapToGrid w:val="0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_________________________________________________</w:t>
      </w:r>
    </w:p>
    <w:p w14:paraId="3535EBD8" w14:textId="77777777" w:rsidR="0072058C" w:rsidRPr="001C5503" w:rsidRDefault="0072058C" w:rsidP="0072058C">
      <w:pPr>
        <w:pStyle w:val="Standard"/>
        <w:rPr>
          <w:rFonts w:ascii="Arial" w:hAnsi="Arial" w:cs="Arial"/>
        </w:rPr>
      </w:pPr>
      <w:r w:rsidRPr="001C5503">
        <w:rPr>
          <w:rFonts w:ascii="Arial" w:hAnsi="Arial" w:cs="Arial"/>
          <w:b/>
        </w:rPr>
        <w:t xml:space="preserve">Zakres pełnomocnictwa: </w:t>
      </w:r>
    </w:p>
    <w:p w14:paraId="70A585EC" w14:textId="77777777" w:rsidR="0072058C" w:rsidRPr="001C5503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ind w:left="0" w:firstLine="0"/>
        <w:textAlignment w:val="baseline"/>
        <w:rPr>
          <w:rFonts w:ascii="Arial" w:hAnsi="Arial" w:cs="Arial"/>
        </w:rPr>
      </w:pPr>
      <w:r w:rsidRPr="001C5503">
        <w:rPr>
          <w:rFonts w:ascii="Arial" w:hAnsi="Arial" w:cs="Arial"/>
        </w:rPr>
        <w:t>do reprezentowania w postępowaniu</w:t>
      </w:r>
      <w:r w:rsidRPr="001C5503">
        <w:rPr>
          <w:rFonts w:ascii="Arial" w:hAnsi="Arial" w:cs="Arial"/>
          <w:vertAlign w:val="superscript"/>
        </w:rPr>
        <w:t xml:space="preserve">  </w:t>
      </w:r>
      <w:r w:rsidRPr="001C5503">
        <w:rPr>
          <w:rFonts w:ascii="Arial" w:hAnsi="Arial" w:cs="Arial"/>
        </w:rPr>
        <w:t>(podpisania oferty)</w:t>
      </w:r>
    </w:p>
    <w:p w14:paraId="190FA161" w14:textId="77777777" w:rsidR="0072058C" w:rsidRDefault="0072058C" w:rsidP="0072058C">
      <w:pPr>
        <w:pStyle w:val="Standard"/>
        <w:numPr>
          <w:ilvl w:val="0"/>
          <w:numId w:val="21"/>
        </w:numPr>
        <w:suppressAutoHyphens w:val="0"/>
        <w:autoSpaceDE w:val="0"/>
        <w:autoSpaceDN w:val="0"/>
        <w:spacing w:after="200"/>
        <w:ind w:left="0" w:firstLine="0"/>
        <w:textAlignment w:val="baseline"/>
        <w:rPr>
          <w:rFonts w:ascii="Arial" w:hAnsi="Arial" w:cs="Arial"/>
        </w:rPr>
      </w:pPr>
      <w:r w:rsidRPr="001C5503">
        <w:rPr>
          <w:rFonts w:ascii="Arial" w:hAnsi="Arial" w:cs="Arial"/>
        </w:rPr>
        <w:t>do reprezentowania w postępowaniu i zawarcia umowy</w:t>
      </w:r>
    </w:p>
    <w:p w14:paraId="07AEB66C" w14:textId="77777777" w:rsidR="00B45C68" w:rsidRDefault="00B45C68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p w14:paraId="5498F8D7" w14:textId="77777777" w:rsidR="00EB5AC0" w:rsidRDefault="00EB5AC0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p w14:paraId="0B8F455F" w14:textId="77777777" w:rsidR="00EB5AC0" w:rsidRPr="001C5503" w:rsidRDefault="00EB5AC0" w:rsidP="00B45C68">
      <w:pPr>
        <w:pStyle w:val="Standard"/>
        <w:suppressAutoHyphens w:val="0"/>
        <w:autoSpaceDE w:val="0"/>
        <w:autoSpaceDN w:val="0"/>
        <w:spacing w:after="200"/>
        <w:textAlignment w:val="baseline"/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2"/>
        <w:gridCol w:w="6231"/>
      </w:tblGrid>
      <w:tr w:rsidR="007372EC" w:rsidRPr="001C5503" w14:paraId="0609861E" w14:textId="77777777" w:rsidTr="00D95BC7">
        <w:trPr>
          <w:trHeight w:val="169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50B41" w14:textId="77777777" w:rsidR="007372EC" w:rsidRPr="007372EC" w:rsidRDefault="007372EC" w:rsidP="007372EC">
            <w:pPr>
              <w:rPr>
                <w:rFonts w:eastAsia="Calibri"/>
                <w:color w:val="000000"/>
                <w:sz w:val="10"/>
                <w:szCs w:val="10"/>
              </w:rPr>
            </w:pPr>
          </w:p>
          <w:p w14:paraId="496D89DD" w14:textId="77777777" w:rsidR="007372EC" w:rsidRDefault="007372EC" w:rsidP="007372EC">
            <w:pPr>
              <w:rPr>
                <w:sz w:val="20"/>
                <w:szCs w:val="20"/>
              </w:rPr>
            </w:pPr>
            <w:r w:rsidRPr="007372EC">
              <w:rPr>
                <w:rFonts w:eastAsia="Calibri"/>
                <w:color w:val="000000"/>
                <w:sz w:val="20"/>
                <w:szCs w:val="20"/>
              </w:rPr>
              <w:t xml:space="preserve">Oferta złożona w postępowaniu o udzielenie zamówienia publicznego </w:t>
            </w:r>
            <w:r w:rsidRPr="001C5503">
              <w:rPr>
                <w:sz w:val="20"/>
                <w:szCs w:val="20"/>
              </w:rPr>
              <w:t>o wartości poniżej progu stosowania ustawy  z dnia 11 września 2019 r. Prawo zamówień publicznych, określonego w art. 2 ust. 1 pkt 1) tejże, tj. poniżej kwoty 130 000 zł, pod nazwą:</w:t>
            </w:r>
          </w:p>
          <w:p w14:paraId="0A4EC78B" w14:textId="77777777" w:rsidR="000F1CA1" w:rsidRDefault="000F1CA1" w:rsidP="007372EC">
            <w:pPr>
              <w:rPr>
                <w:rFonts w:eastAsia="Calibri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42"/>
            </w:tblGrid>
            <w:tr w:rsidR="007372EC" w:rsidRPr="00E208D3" w14:paraId="2A6329CD" w14:textId="77777777" w:rsidTr="00AF0E92">
              <w:tc>
                <w:tcPr>
                  <w:tcW w:w="9942" w:type="dxa"/>
                  <w:shd w:val="clear" w:color="auto" w:fill="DBDBDB"/>
                </w:tcPr>
                <w:p w14:paraId="15C7AF60" w14:textId="77777777" w:rsidR="007372EC" w:rsidRDefault="000F1CA1" w:rsidP="000F1CA1">
                  <w:pPr>
                    <w:shd w:val="clear" w:color="auto" w:fill="F2F2F2"/>
                    <w:jc w:val="center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bookmarkStart w:id="1" w:name="_Hlk162427233"/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Dostawa urządzeń komputerowych i sprzętu związanego z komputerami</w:t>
                  </w: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br/>
                    <w:t>dla potrzeb Powiatowego Centrum Pomocy Rodzinie w Zawierciu</w:t>
                  </w:r>
                  <w:bookmarkEnd w:id="1"/>
                </w:p>
                <w:p w14:paraId="0B49D453" w14:textId="59E6E2DF" w:rsidR="00D860BB" w:rsidRPr="000F1CA1" w:rsidRDefault="00D860BB" w:rsidP="000F1CA1">
                  <w:pPr>
                    <w:shd w:val="clear" w:color="auto" w:fill="F2F2F2"/>
                    <w:jc w:val="center"/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i/>
                      <w:iCs/>
                      <w:sz w:val="20"/>
                      <w:szCs w:val="20"/>
                    </w:rPr>
                    <w:t>(powtórzony)</w:t>
                  </w:r>
                </w:p>
              </w:tc>
            </w:tr>
          </w:tbl>
          <w:p w14:paraId="39477969" w14:textId="77777777" w:rsidR="007372EC" w:rsidRPr="00D95BC7" w:rsidRDefault="007372EC" w:rsidP="007205B5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</w:tr>
      <w:tr w:rsidR="00E906FA" w:rsidRPr="001C5503" w14:paraId="3D11D5D7" w14:textId="77777777" w:rsidTr="0067274E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ADFA0" w14:textId="77777777" w:rsidR="00EE1F77" w:rsidRPr="00EE74CF" w:rsidRDefault="007205B5" w:rsidP="00EE74CF">
            <w:pPr>
              <w:numPr>
                <w:ilvl w:val="0"/>
                <w:numId w:val="27"/>
              </w:numPr>
              <w:ind w:left="284" w:hanging="284"/>
              <w:rPr>
                <w:rFonts w:eastAsia="Calibri"/>
                <w:color w:val="000000"/>
                <w:sz w:val="20"/>
                <w:szCs w:val="22"/>
              </w:rPr>
            </w:pPr>
            <w:r w:rsidRPr="007372EC">
              <w:rPr>
                <w:b/>
                <w:bCs/>
                <w:sz w:val="20"/>
                <w:szCs w:val="20"/>
              </w:rPr>
              <w:t>OFERUJ</w:t>
            </w:r>
            <w:r>
              <w:rPr>
                <w:b/>
                <w:bCs/>
                <w:sz w:val="20"/>
                <w:szCs w:val="20"/>
              </w:rPr>
              <w:t xml:space="preserve">Ę </w:t>
            </w:r>
            <w:r w:rsidRPr="007372EC">
              <w:rPr>
                <w:b/>
                <w:bCs/>
                <w:sz w:val="20"/>
                <w:szCs w:val="20"/>
              </w:rPr>
              <w:t>REALIZACJĘ PRZEDMIOTU ZAMÓWIENIA</w:t>
            </w:r>
            <w:r w:rsidRPr="001C5503">
              <w:rPr>
                <w:rFonts w:eastAsia="Calibri"/>
                <w:color w:val="000000"/>
                <w:sz w:val="20"/>
                <w:szCs w:val="22"/>
              </w:rPr>
              <w:t xml:space="preserve"> 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 xml:space="preserve">określonego w </w:t>
            </w:r>
            <w:r w:rsidR="00EE1F77" w:rsidRPr="00467B0A">
              <w:rPr>
                <w:rFonts w:eastAsia="Calibri"/>
                <w:color w:val="000000"/>
                <w:sz w:val="20"/>
                <w:szCs w:val="22"/>
              </w:rPr>
              <w:t>Zaproszeniu do składania ofert oraz Projekcie umowy</w:t>
            </w:r>
            <w:r>
              <w:rPr>
                <w:rFonts w:eastAsia="Calibri"/>
                <w:color w:val="000000"/>
                <w:sz w:val="20"/>
                <w:szCs w:val="22"/>
              </w:rPr>
              <w:t xml:space="preserve"> 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 xml:space="preserve">– </w:t>
            </w:r>
            <w:r w:rsidR="00A355F9" w:rsidRPr="00467B0A">
              <w:rPr>
                <w:rFonts w:eastAsia="Calibri"/>
                <w:b/>
                <w:bCs/>
                <w:color w:val="000000"/>
                <w:sz w:val="20"/>
                <w:szCs w:val="22"/>
              </w:rPr>
              <w:t>w pełn</w:t>
            </w:r>
            <w:r w:rsidR="002C2E8E" w:rsidRPr="00467B0A">
              <w:rPr>
                <w:rFonts w:eastAsia="Calibri"/>
                <w:b/>
                <w:bCs/>
                <w:color w:val="000000"/>
                <w:sz w:val="20"/>
                <w:szCs w:val="22"/>
              </w:rPr>
              <w:t>ym</w:t>
            </w:r>
            <w:r w:rsidR="00A355F9" w:rsidRPr="00467B0A">
              <w:rPr>
                <w:rFonts w:eastAsia="Calibri"/>
                <w:b/>
                <w:bCs/>
                <w:color w:val="000000"/>
                <w:sz w:val="20"/>
                <w:szCs w:val="22"/>
              </w:rPr>
              <w:t xml:space="preserve"> z</w:t>
            </w:r>
            <w:r w:rsidR="002C2E8E" w:rsidRPr="00467B0A">
              <w:rPr>
                <w:rFonts w:eastAsia="Calibri"/>
                <w:b/>
                <w:bCs/>
                <w:color w:val="000000"/>
                <w:sz w:val="20"/>
                <w:szCs w:val="22"/>
              </w:rPr>
              <w:t>akresie</w:t>
            </w:r>
            <w:r w:rsidR="00A355F9" w:rsidRPr="00467B0A">
              <w:rPr>
                <w:rFonts w:eastAsia="Calibri"/>
                <w:color w:val="000000"/>
                <w:sz w:val="20"/>
                <w:szCs w:val="22"/>
              </w:rPr>
              <w:t>,</w:t>
            </w:r>
            <w:r w:rsidR="00A355F9" w:rsidRPr="00467B0A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za </w:t>
            </w:r>
            <w:r w:rsidR="00EE1F77" w:rsidRPr="00467B0A">
              <w:rPr>
                <w:rFonts w:eastAsia="Calibri"/>
                <w:b/>
                <w:bCs/>
                <w:color w:val="000000"/>
                <w:sz w:val="20"/>
                <w:szCs w:val="20"/>
              </w:rPr>
              <w:t>CENĘ OFERTOWĄ:</w:t>
            </w:r>
          </w:p>
        </w:tc>
      </w:tr>
      <w:tr w:rsidR="00B9744D" w:rsidRPr="00372DE3" w14:paraId="0793B389" w14:textId="77777777">
        <w:trPr>
          <w:gridAfter w:val="1"/>
          <w:wAfter w:w="6231" w:type="dxa"/>
          <w:trHeight w:val="510"/>
        </w:trPr>
        <w:tc>
          <w:tcPr>
            <w:tcW w:w="394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57557" w14:textId="77777777" w:rsidR="00B9744D" w:rsidRDefault="00B9744D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2"/>
              </w:rPr>
              <w:t>BRUTTO</w:t>
            </w:r>
            <w:r w:rsidRPr="001C5503">
              <w:rPr>
                <w:rFonts w:eastAsia="Calibri"/>
                <w:b/>
                <w:bCs/>
                <w:color w:val="000000"/>
                <w:sz w:val="20"/>
                <w:szCs w:val="22"/>
              </w:rPr>
              <w:t>:</w:t>
            </w:r>
          </w:p>
          <w:p w14:paraId="33B37B73" w14:textId="77777777" w:rsidR="00B9744D" w:rsidRPr="00260D04" w:rsidRDefault="00B9744D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2"/>
              </w:rPr>
            </w:pPr>
            <w:r w:rsidRPr="001C5503">
              <w:rPr>
                <w:rFonts w:eastAsia="Calibri"/>
                <w:b/>
                <w:bCs/>
                <w:color w:val="000000"/>
                <w:sz w:val="20"/>
                <w:szCs w:val="22"/>
              </w:rPr>
              <w:t>[PLN]</w:t>
            </w:r>
          </w:p>
        </w:tc>
      </w:tr>
      <w:tr w:rsidR="00B9744D" w:rsidRPr="00372DE3" w14:paraId="722E43DB" w14:textId="77777777">
        <w:trPr>
          <w:gridAfter w:val="1"/>
          <w:wAfter w:w="6231" w:type="dxa"/>
          <w:trHeight w:val="510"/>
        </w:trPr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B508E" w14:textId="77777777" w:rsidR="00B9744D" w:rsidRPr="00372DE3" w:rsidRDefault="00B9744D">
            <w:pPr>
              <w:ind w:right="38"/>
              <w:jc w:val="lef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744D" w:rsidRPr="00382236" w14:paraId="0F939590" w14:textId="77777777" w:rsidTr="00382236">
        <w:trPr>
          <w:gridAfter w:val="1"/>
          <w:wAfter w:w="6231" w:type="dxa"/>
          <w:trHeight w:val="227"/>
        </w:trPr>
        <w:tc>
          <w:tcPr>
            <w:tcW w:w="3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E1474" w14:textId="77777777" w:rsidR="00B9744D" w:rsidRPr="00382236" w:rsidRDefault="00B9744D">
            <w:pPr>
              <w:ind w:right="38"/>
              <w:jc w:val="center"/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9744D" w:rsidRPr="00372DE3" w14:paraId="689F5854" w14:textId="77777777" w:rsidTr="00D95BC7">
        <w:trPr>
          <w:gridAfter w:val="1"/>
          <w:wAfter w:w="6231" w:type="dxa"/>
          <w:trHeight w:val="680"/>
        </w:trPr>
        <w:tc>
          <w:tcPr>
            <w:tcW w:w="39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D6CB0" w14:textId="77777777" w:rsidR="00B9744D" w:rsidRPr="00372DE3" w:rsidRDefault="00B9744D">
            <w:pPr>
              <w:ind w:right="38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2D781B">
              <w:rPr>
                <w:rFonts w:eastAsia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_______________ zł</w:t>
            </w:r>
          </w:p>
        </w:tc>
      </w:tr>
      <w:tr w:rsidR="007205B5" w:rsidRPr="001C5503" w14:paraId="4C2BE0CD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0C77CA" w14:textId="77777777" w:rsidR="00E86490" w:rsidRDefault="007205B5" w:rsidP="007205B5">
            <w:pPr>
              <w:tabs>
                <w:tab w:val="left" w:pos="9923"/>
              </w:tabs>
              <w:ind w:right="38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którą obliczono zgodnie z kalkulacją przedstawioną w </w:t>
            </w:r>
            <w:r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Załączniku nr </w:t>
            </w:r>
            <w:r w:rsidR="000F1CA1"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>2</w:t>
            </w:r>
            <w:r>
              <w:rPr>
                <w:rFonts w:eastAsia="Calibri"/>
                <w:b/>
                <w:bCs/>
                <w:i/>
                <w:iCs/>
                <w:sz w:val="20"/>
                <w:szCs w:val="20"/>
              </w:rPr>
              <w:t xml:space="preserve"> do Zaproszenia do składania ofert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, tj. w Formularzu </w:t>
            </w:r>
            <w:r w:rsidR="00D95BC7">
              <w:rPr>
                <w:rFonts w:eastAsia="Calibri"/>
                <w:b/>
                <w:bCs/>
                <w:sz w:val="20"/>
                <w:szCs w:val="20"/>
              </w:rPr>
              <w:t>specyfikacji techniczno-cenowej</w:t>
            </w:r>
            <w:r>
              <w:rPr>
                <w:rFonts w:eastAsia="Calibri"/>
                <w:b/>
                <w:bCs/>
                <w:sz w:val="20"/>
                <w:szCs w:val="20"/>
              </w:rPr>
              <w:t>, stanowiącym integralną część niniejszej oferty.</w:t>
            </w:r>
          </w:p>
          <w:p w14:paraId="2D5C6217" w14:textId="77777777" w:rsidR="00DD3DB2" w:rsidRPr="000D6EA2" w:rsidRDefault="00DD3DB2" w:rsidP="00DD3DB2">
            <w:pPr>
              <w:tabs>
                <w:tab w:val="left" w:pos="9923"/>
              </w:tabs>
              <w:ind w:right="38"/>
              <w:rPr>
                <w:rFonts w:eastAsia="Calibri"/>
                <w:b/>
                <w:bCs/>
                <w:color w:val="5B9BD5"/>
                <w:sz w:val="14"/>
                <w:szCs w:val="14"/>
              </w:rPr>
            </w:pPr>
          </w:p>
        </w:tc>
      </w:tr>
      <w:tr w:rsidR="007205B5" w:rsidRPr="001C5503" w14:paraId="42BF6C01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BE726" w14:textId="77777777" w:rsidR="007205B5" w:rsidRPr="007205B5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9A5AD0">
              <w:rPr>
                <w:b/>
                <w:bCs/>
                <w:sz w:val="20"/>
                <w:szCs w:val="20"/>
              </w:rPr>
              <w:t>Oświadczam, że</w:t>
            </w:r>
            <w:r w:rsidR="00E86490" w:rsidRPr="009A5AD0">
              <w:rPr>
                <w:b/>
                <w:bCs/>
                <w:sz w:val="20"/>
                <w:szCs w:val="20"/>
              </w:rPr>
              <w:t xml:space="preserve"> </w:t>
            </w:r>
            <w:r w:rsidR="00E86490" w:rsidRPr="009A5AD0">
              <w:rPr>
                <w:rFonts w:eastAsia="Calibri"/>
                <w:b/>
                <w:bCs/>
                <w:sz w:val="20"/>
                <w:szCs w:val="20"/>
              </w:rPr>
              <w:t>cen</w:t>
            </w:r>
            <w:r w:rsidR="009A5AD0" w:rsidRPr="009A5AD0">
              <w:rPr>
                <w:rFonts w:eastAsia="Calibri"/>
                <w:b/>
                <w:bCs/>
                <w:sz w:val="20"/>
                <w:szCs w:val="20"/>
              </w:rPr>
              <w:t>a</w:t>
            </w:r>
            <w:r w:rsidR="00E86490" w:rsidRPr="009A5AD0">
              <w:rPr>
                <w:rFonts w:eastAsia="Calibri"/>
                <w:b/>
                <w:bCs/>
                <w:sz w:val="20"/>
                <w:szCs w:val="20"/>
              </w:rPr>
              <w:t xml:space="preserve"> oferty</w:t>
            </w:r>
            <w:r w:rsidR="009A5AD0" w:rsidRPr="009A5AD0">
              <w:rPr>
                <w:rFonts w:eastAsia="Calibri"/>
                <w:b/>
                <w:bCs/>
                <w:sz w:val="20"/>
                <w:szCs w:val="20"/>
              </w:rPr>
              <w:t xml:space="preserve"> brutto</w:t>
            </w:r>
            <w:r w:rsidR="00E86490" w:rsidRPr="009A5AD0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9A5AD0" w:rsidRPr="009A5AD0">
              <w:rPr>
                <w:rFonts w:eastAsia="Calibri"/>
                <w:b/>
                <w:bCs/>
                <w:sz w:val="20"/>
                <w:szCs w:val="20"/>
              </w:rPr>
              <w:t>obejmuje wszystkie koszty związane z prawidłową i pełną realizacją przedmiotu umowy oraz z warunkami stawianymi przez Zamawiającego w Zaproszeniu do składania ofert, w szczególności całkowity koszt</w:t>
            </w:r>
            <w:r w:rsidR="00212079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9A5AD0" w:rsidRPr="009A5AD0">
              <w:rPr>
                <w:rFonts w:eastAsia="Calibri"/>
                <w:b/>
                <w:bCs/>
                <w:sz w:val="20"/>
                <w:szCs w:val="20"/>
              </w:rPr>
              <w:t>urządzeń</w:t>
            </w:r>
            <w:r w:rsidR="00212079">
              <w:rPr>
                <w:rFonts w:eastAsia="Calibri"/>
                <w:b/>
                <w:bCs/>
                <w:sz w:val="20"/>
                <w:szCs w:val="20"/>
              </w:rPr>
              <w:t xml:space="preserve"> i sprzętu</w:t>
            </w:r>
            <w:r w:rsidR="009A5AD0" w:rsidRPr="009A5AD0">
              <w:rPr>
                <w:rFonts w:eastAsia="Calibri"/>
                <w:b/>
                <w:bCs/>
                <w:sz w:val="20"/>
                <w:szCs w:val="20"/>
              </w:rPr>
              <w:t xml:space="preserve">, koszty transportu, </w:t>
            </w:r>
            <w:r w:rsidR="00212079">
              <w:rPr>
                <w:rFonts w:eastAsia="Calibri"/>
                <w:b/>
                <w:bCs/>
                <w:sz w:val="20"/>
                <w:szCs w:val="20"/>
              </w:rPr>
              <w:t>ubezpieczenia na czas transportu</w:t>
            </w:r>
            <w:r w:rsidR="009A5AD0" w:rsidRPr="009A5AD0">
              <w:rPr>
                <w:rFonts w:eastAsia="Calibri"/>
                <w:b/>
                <w:bCs/>
                <w:sz w:val="20"/>
                <w:szCs w:val="20"/>
              </w:rPr>
              <w:t>,</w:t>
            </w:r>
            <w:r w:rsidR="00212079">
              <w:rPr>
                <w:rFonts w:eastAsia="Calibri"/>
                <w:b/>
                <w:bCs/>
                <w:sz w:val="20"/>
                <w:szCs w:val="20"/>
              </w:rPr>
              <w:t xml:space="preserve"> rozładunk</w:t>
            </w:r>
            <w:r w:rsidR="00694E52">
              <w:rPr>
                <w:rFonts w:eastAsia="Calibri"/>
                <w:b/>
                <w:bCs/>
                <w:sz w:val="20"/>
                <w:szCs w:val="20"/>
              </w:rPr>
              <w:t>u</w:t>
            </w:r>
            <w:r w:rsidR="00212079">
              <w:rPr>
                <w:rFonts w:eastAsia="Calibri"/>
                <w:b/>
                <w:bCs/>
                <w:sz w:val="20"/>
                <w:szCs w:val="20"/>
              </w:rPr>
              <w:t xml:space="preserve"> i wniesienia</w:t>
            </w:r>
            <w:r>
              <w:rPr>
                <w:sz w:val="20"/>
                <w:szCs w:val="20"/>
              </w:rPr>
              <w:t>.</w:t>
            </w:r>
          </w:p>
        </w:tc>
      </w:tr>
      <w:tr w:rsidR="00444477" w:rsidRPr="001C5503" w14:paraId="2BCCC8F4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9F3BFA" w14:textId="77777777" w:rsidR="00444477" w:rsidRPr="001C5503" w:rsidRDefault="00444477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zawarta w cenie ofertowej brutto s</w:t>
            </w:r>
            <w:r w:rsidRPr="00444477">
              <w:rPr>
                <w:sz w:val="20"/>
                <w:szCs w:val="20"/>
              </w:rPr>
              <w:t>tawka podatku VAT</w:t>
            </w:r>
            <w:r>
              <w:rPr>
                <w:sz w:val="20"/>
                <w:szCs w:val="20"/>
              </w:rPr>
              <w:t>, została określona</w:t>
            </w:r>
            <w:r w:rsidRPr="00444477">
              <w:rPr>
                <w:sz w:val="20"/>
                <w:szCs w:val="20"/>
              </w:rPr>
              <w:t xml:space="preserve"> zgodn</w:t>
            </w:r>
            <w:r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br/>
            </w:r>
            <w:r w:rsidRPr="00444477">
              <w:rPr>
                <w:sz w:val="20"/>
                <w:szCs w:val="20"/>
              </w:rPr>
              <w:t>z obowiązującymi w tym zakresie przepisami prawa na dzień składania oferty</w:t>
            </w:r>
            <w:r>
              <w:rPr>
                <w:sz w:val="20"/>
                <w:szCs w:val="20"/>
              </w:rPr>
              <w:t>.</w:t>
            </w:r>
          </w:p>
        </w:tc>
      </w:tr>
      <w:tr w:rsidR="007205B5" w:rsidRPr="001C5503" w14:paraId="19491803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5F807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zapozna</w:t>
            </w:r>
            <w:r w:rsidR="005D306D">
              <w:rPr>
                <w:sz w:val="20"/>
                <w:szCs w:val="20"/>
              </w:rPr>
              <w:t>łem</w:t>
            </w:r>
            <w:r w:rsidRPr="001C5503">
              <w:rPr>
                <w:sz w:val="20"/>
                <w:szCs w:val="20"/>
              </w:rPr>
              <w:t xml:space="preserve"> się z warunkami zamówienia i przyjmuj</w:t>
            </w:r>
            <w:r>
              <w:rPr>
                <w:sz w:val="20"/>
                <w:szCs w:val="20"/>
              </w:rPr>
              <w:t>ę</w:t>
            </w:r>
            <w:r w:rsidRPr="001C5503">
              <w:rPr>
                <w:sz w:val="20"/>
                <w:szCs w:val="20"/>
              </w:rPr>
              <w:t xml:space="preserve"> je bez zastrzeżeń.</w:t>
            </w:r>
          </w:p>
        </w:tc>
      </w:tr>
      <w:tr w:rsidR="007205B5" w:rsidRPr="001C5503" w14:paraId="1B22186E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ADB0C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uważam się za związan</w:t>
            </w:r>
            <w:r>
              <w:rPr>
                <w:sz w:val="20"/>
                <w:szCs w:val="20"/>
              </w:rPr>
              <w:t>ego</w:t>
            </w:r>
            <w:r w:rsidRPr="001C5503">
              <w:rPr>
                <w:sz w:val="20"/>
                <w:szCs w:val="20"/>
              </w:rPr>
              <w:t xml:space="preserve"> niniejszą ofertą przez okres 30 dni, licząc od dnia, w którym upłynął termin składania ofert.</w:t>
            </w:r>
          </w:p>
        </w:tc>
      </w:tr>
      <w:tr w:rsidR="007205B5" w:rsidRPr="001C5503" w14:paraId="2B6522E7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FE8DD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Akceptuje termin realizacji</w:t>
            </w:r>
            <w:r w:rsidRPr="001C5503">
              <w:rPr>
                <w:sz w:val="20"/>
                <w:szCs w:val="20"/>
              </w:rPr>
              <w:t xml:space="preserve"> zamówienia zgodny z </w:t>
            </w:r>
            <w:r>
              <w:rPr>
                <w:sz w:val="20"/>
                <w:szCs w:val="20"/>
              </w:rPr>
              <w:t>zapisami P</w:t>
            </w:r>
            <w:r w:rsidRPr="001C5503">
              <w:rPr>
                <w:sz w:val="20"/>
                <w:szCs w:val="20"/>
              </w:rPr>
              <w:t>rojekt</w:t>
            </w:r>
            <w:r w:rsidR="005D306D">
              <w:rPr>
                <w:sz w:val="20"/>
                <w:szCs w:val="20"/>
              </w:rPr>
              <w:t>u umowy</w:t>
            </w:r>
            <w:r w:rsidRPr="001C55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CF36DF">
              <w:rPr>
                <w:sz w:val="20"/>
                <w:szCs w:val="20"/>
              </w:rPr>
              <w:t xml:space="preserve">Załącznik nr </w:t>
            </w:r>
            <w:r w:rsidR="00E64DFF">
              <w:rPr>
                <w:sz w:val="20"/>
                <w:szCs w:val="20"/>
              </w:rPr>
              <w:t>3</w:t>
            </w:r>
            <w:r w:rsidRPr="00CF36DF">
              <w:rPr>
                <w:sz w:val="20"/>
                <w:szCs w:val="20"/>
              </w:rPr>
              <w:t xml:space="preserve"> do Zaproszenia</w:t>
            </w:r>
            <w:r>
              <w:rPr>
                <w:sz w:val="20"/>
                <w:szCs w:val="20"/>
              </w:rPr>
              <w:t>)</w:t>
            </w:r>
            <w:r w:rsidRPr="001C5503">
              <w:rPr>
                <w:sz w:val="20"/>
                <w:szCs w:val="20"/>
              </w:rPr>
              <w:t>.</w:t>
            </w:r>
          </w:p>
        </w:tc>
      </w:tr>
      <w:tr w:rsidR="007205B5" w:rsidRPr="001C5503" w14:paraId="214634A4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8CFBB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1C5503">
              <w:rPr>
                <w:rFonts w:eastAsia="Calibri, Calibri"/>
                <w:color w:val="000000"/>
                <w:sz w:val="20"/>
                <w:szCs w:val="20"/>
              </w:rPr>
              <w:t>Akceptuje</w:t>
            </w:r>
            <w:r>
              <w:rPr>
                <w:rFonts w:eastAsia="Calibri, Calibri"/>
                <w:color w:val="000000"/>
                <w:sz w:val="20"/>
                <w:szCs w:val="20"/>
              </w:rPr>
              <w:t xml:space="preserve"> warunki 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płatności </w:t>
            </w:r>
            <w:r>
              <w:rPr>
                <w:rFonts w:eastAsia="Calibri, Calibri"/>
                <w:color w:val="000000"/>
                <w:sz w:val="20"/>
                <w:szCs w:val="20"/>
              </w:rPr>
              <w:t>określone</w:t>
            </w:r>
            <w:r w:rsidRPr="00CA68DA">
              <w:rPr>
                <w:rFonts w:eastAsia="Calibri, Calibri"/>
                <w:color w:val="000000"/>
                <w:sz w:val="20"/>
                <w:szCs w:val="20"/>
              </w:rPr>
              <w:t xml:space="preserve"> przez Zamawiającego </w:t>
            </w:r>
            <w:r>
              <w:rPr>
                <w:rFonts w:eastAsia="Calibri, Calibri"/>
                <w:color w:val="000000"/>
                <w:sz w:val="20"/>
                <w:szCs w:val="20"/>
              </w:rPr>
              <w:t>w Projekcie umowy</w:t>
            </w:r>
            <w:r w:rsidR="00382236">
              <w:rPr>
                <w:rFonts w:eastAsia="Calibri, Calibri"/>
                <w:color w:val="000000"/>
                <w:sz w:val="20"/>
                <w:szCs w:val="20"/>
              </w:rPr>
              <w:t xml:space="preserve"> </w:t>
            </w:r>
            <w:r w:rsidR="00382236">
              <w:rPr>
                <w:sz w:val="20"/>
                <w:szCs w:val="20"/>
              </w:rPr>
              <w:t>(</w:t>
            </w:r>
            <w:r w:rsidR="00382236" w:rsidRPr="00CF36DF">
              <w:rPr>
                <w:sz w:val="20"/>
                <w:szCs w:val="20"/>
              </w:rPr>
              <w:t xml:space="preserve">Załącznik nr </w:t>
            </w:r>
            <w:r w:rsidR="00E64DFF">
              <w:rPr>
                <w:sz w:val="20"/>
                <w:szCs w:val="20"/>
              </w:rPr>
              <w:t>3</w:t>
            </w:r>
            <w:r w:rsidR="00382236" w:rsidRPr="00CF36DF">
              <w:rPr>
                <w:sz w:val="20"/>
                <w:szCs w:val="20"/>
              </w:rPr>
              <w:t xml:space="preserve"> do Zaproszenia</w:t>
            </w:r>
            <w:r w:rsidR="00382236">
              <w:rPr>
                <w:sz w:val="20"/>
                <w:szCs w:val="20"/>
              </w:rPr>
              <w:t>)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>.</w:t>
            </w:r>
          </w:p>
        </w:tc>
      </w:tr>
      <w:tr w:rsidR="007205B5" w:rsidRPr="001C5503" w14:paraId="45C26EEA" w14:textId="77777777" w:rsidTr="0067274E"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E4D26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rFonts w:eastAsia="Calibri, Calibri"/>
                <w:color w:val="000000"/>
                <w:sz w:val="20"/>
                <w:szCs w:val="20"/>
              </w:rPr>
            </w:pPr>
            <w:r w:rsidRPr="001C5503">
              <w:rPr>
                <w:rFonts w:eastAsia="Calibri, Calibri"/>
                <w:color w:val="000000"/>
                <w:sz w:val="20"/>
                <w:szCs w:val="20"/>
              </w:rPr>
              <w:t>Oświadczam, że zapozna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łem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się z załączonym do Zaproszenia - Projektem umowy, przyjmuj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ę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go bez zastrzeżeń oraz, że w przypadku wybrania 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mojej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oferty, zobowiązuj</w:t>
            </w:r>
            <w:r w:rsidR="005D306D">
              <w:rPr>
                <w:rFonts w:eastAsia="Calibri, Calibri"/>
                <w:color w:val="000000"/>
                <w:sz w:val="20"/>
                <w:szCs w:val="20"/>
              </w:rPr>
              <w:t>ę</w:t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 xml:space="preserve"> się do zawarcia umowy w miejscu </w:t>
            </w:r>
            <w:r w:rsidR="00A0331B">
              <w:rPr>
                <w:rFonts w:eastAsia="Calibri, Calibri"/>
                <w:color w:val="000000"/>
                <w:sz w:val="20"/>
                <w:szCs w:val="20"/>
              </w:rPr>
              <w:br/>
            </w:r>
            <w:r w:rsidRPr="001C5503">
              <w:rPr>
                <w:rFonts w:eastAsia="Calibri, Calibri"/>
                <w:color w:val="000000"/>
                <w:sz w:val="20"/>
                <w:szCs w:val="20"/>
              </w:rPr>
              <w:t>i terminie wyznaczonym przez Zamawiającego.</w:t>
            </w:r>
          </w:p>
        </w:tc>
      </w:tr>
      <w:tr w:rsidR="007205B5" w:rsidRPr="001C5503" w14:paraId="7BD38F21" w14:textId="77777777" w:rsidTr="004A5067">
        <w:tc>
          <w:tcPr>
            <w:tcW w:w="10173" w:type="dxa"/>
            <w:gridSpan w:val="2"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</w:tcPr>
          <w:p w14:paraId="4F25E51E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 xml:space="preserve">Oświadczam, że </w:t>
            </w:r>
            <w:r w:rsidRPr="00EB5AC0">
              <w:rPr>
                <w:b/>
                <w:bCs/>
                <w:sz w:val="20"/>
                <w:szCs w:val="20"/>
              </w:rPr>
              <w:t>nie</w:t>
            </w:r>
            <w:r w:rsidRPr="001C5503">
              <w:rPr>
                <w:sz w:val="20"/>
                <w:szCs w:val="20"/>
              </w:rPr>
              <w:t xml:space="preserve"> </w:t>
            </w:r>
            <w:r w:rsidRPr="001C5503">
              <w:rPr>
                <w:b/>
                <w:bCs/>
                <w:sz w:val="20"/>
                <w:szCs w:val="20"/>
              </w:rPr>
              <w:t>podlega</w:t>
            </w:r>
            <w:r w:rsidR="00EB5AC0">
              <w:rPr>
                <w:b/>
                <w:bCs/>
                <w:sz w:val="20"/>
                <w:szCs w:val="20"/>
              </w:rPr>
              <w:t>m</w:t>
            </w:r>
            <w:r w:rsidR="00F3327B">
              <w:rPr>
                <w:b/>
                <w:bCs/>
                <w:sz w:val="20"/>
                <w:szCs w:val="20"/>
              </w:rPr>
              <w:t xml:space="preserve"> </w:t>
            </w:r>
            <w:r w:rsidRPr="001C5503">
              <w:rPr>
                <w:b/>
                <w:bCs/>
                <w:sz w:val="20"/>
                <w:szCs w:val="20"/>
              </w:rPr>
              <w:t>/</w:t>
            </w:r>
            <w:r w:rsidR="00F3327B">
              <w:rPr>
                <w:b/>
                <w:bCs/>
                <w:sz w:val="20"/>
                <w:szCs w:val="20"/>
              </w:rPr>
              <w:t xml:space="preserve"> </w:t>
            </w:r>
            <w:r w:rsidRPr="001C5503">
              <w:rPr>
                <w:b/>
                <w:bCs/>
                <w:sz w:val="20"/>
                <w:szCs w:val="20"/>
              </w:rPr>
              <w:t>żaden z wykonawców występujących wspólnie nie podlega wykluczeniu z postępowania</w:t>
            </w:r>
            <w:r w:rsidRPr="001C5503">
              <w:rPr>
                <w:sz w:val="20"/>
                <w:szCs w:val="20"/>
              </w:rPr>
              <w:t xml:space="preserve"> na podstawie art. 7 ust. 1 ustawy z dnia 13 kwietnia 2022r. </w:t>
            </w:r>
            <w:r w:rsidRPr="001C5503">
              <w:rPr>
                <w:i/>
                <w:iCs/>
                <w:sz w:val="20"/>
                <w:szCs w:val="20"/>
              </w:rPr>
              <w:t>o szczególnych rozwiązaniach w zakresie przeciwdziałania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C5503">
              <w:rPr>
                <w:i/>
                <w:iCs/>
                <w:sz w:val="20"/>
                <w:szCs w:val="20"/>
              </w:rPr>
              <w:t>wspieraniu agresji na Ukrainę oraz służących ochronie bezpieczeństwa narodowego.</w:t>
            </w:r>
          </w:p>
        </w:tc>
      </w:tr>
      <w:tr w:rsidR="007205B5" w:rsidRPr="001C5503" w14:paraId="5C5F1338" w14:textId="77777777" w:rsidTr="0067274E">
        <w:trPr>
          <w:trHeight w:val="1932"/>
        </w:trPr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26E004" w14:textId="77777777" w:rsidR="007205B5" w:rsidRPr="001C5503" w:rsidRDefault="007205B5" w:rsidP="007205B5">
            <w:pPr>
              <w:pStyle w:val="Standard"/>
              <w:numPr>
                <w:ilvl w:val="0"/>
                <w:numId w:val="27"/>
              </w:numPr>
              <w:autoSpaceDE w:val="0"/>
              <w:autoSpaceDN w:val="0"/>
              <w:ind w:left="284" w:right="120" w:hanging="284"/>
              <w:jc w:val="both"/>
              <w:textAlignment w:val="baseline"/>
              <w:rPr>
                <w:rFonts w:ascii="Arial" w:hAnsi="Arial" w:cs="Arial"/>
              </w:rPr>
            </w:pPr>
            <w:r w:rsidRPr="001C5503">
              <w:rPr>
                <w:rFonts w:ascii="Arial" w:eastAsia="Calibri, Calibri" w:hAnsi="Arial" w:cs="Arial"/>
                <w:color w:val="000000"/>
              </w:rPr>
              <w:t>Oświadczam, że wypełni</w:t>
            </w:r>
            <w:r w:rsidR="005D306D">
              <w:rPr>
                <w:rFonts w:ascii="Arial" w:eastAsia="Calibri, Calibri" w:hAnsi="Arial" w:cs="Arial"/>
                <w:color w:val="000000"/>
              </w:rPr>
              <w:t>łem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obowiązki informacyjne przewidziane w art. 13 lub art. 14 RODO</w:t>
            </w: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wobec osób fizycznych, od których dane osobowe bezpośrednio lub pośrednio pozyska</w:t>
            </w:r>
            <w:r w:rsidR="005D306D">
              <w:rPr>
                <w:rFonts w:ascii="Arial" w:eastAsia="Calibri, Calibri" w:hAnsi="Arial" w:cs="Arial"/>
                <w:color w:val="000000"/>
              </w:rPr>
              <w:t>łem</w:t>
            </w:r>
            <w:r w:rsidRPr="001C5503">
              <w:rPr>
                <w:rFonts w:ascii="Arial" w:eastAsia="Calibri, Calibri" w:hAnsi="Arial" w:cs="Arial"/>
                <w:color w:val="000000"/>
              </w:rPr>
              <w:t xml:space="preserve"> w celu ubiegania się </w:t>
            </w:r>
            <w:r w:rsidR="005D306D">
              <w:rPr>
                <w:rFonts w:ascii="Arial" w:eastAsia="Calibri, Calibri" w:hAnsi="Arial" w:cs="Arial"/>
                <w:color w:val="000000"/>
              </w:rPr>
              <w:br/>
            </w:r>
            <w:r w:rsidRPr="001C5503">
              <w:rPr>
                <w:rFonts w:ascii="Arial" w:eastAsia="Calibri, Calibri" w:hAnsi="Arial" w:cs="Arial"/>
                <w:color w:val="000000"/>
              </w:rPr>
              <w:t>o udzielenie zamówienia publicznego w niniejszym postępowaniu</w:t>
            </w: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1C5503">
              <w:rPr>
                <w:rFonts w:ascii="Arial" w:eastAsia="Calibri, Calibri" w:hAnsi="Arial" w:cs="Arial"/>
                <w:color w:val="000000"/>
              </w:rPr>
              <w:t>.</w:t>
            </w:r>
          </w:p>
          <w:p w14:paraId="346D038C" w14:textId="77777777" w:rsidR="007205B5" w:rsidRPr="001C5503" w:rsidRDefault="007205B5" w:rsidP="007205B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Ro</w:t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zporządzenie Parlamentu Europejskiego i Rady (UE) 2016/679 z dnia 27 kwietnia 2016 r. w sprawie ochrony osób fizycznych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52DE2B5" w14:textId="77777777" w:rsidR="007205B5" w:rsidRPr="001C5503" w:rsidRDefault="007205B5" w:rsidP="007205B5">
            <w:pPr>
              <w:pStyle w:val="Standard"/>
              <w:autoSpaceDE w:val="0"/>
              <w:autoSpaceDN w:val="0"/>
              <w:ind w:left="284" w:right="38"/>
              <w:jc w:val="both"/>
              <w:textAlignment w:val="baseline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C5503">
              <w:rPr>
                <w:rFonts w:ascii="Arial" w:eastAsia="Calibri, Calibri" w:hAnsi="Arial" w:cs="Arial"/>
                <w:b/>
                <w:bCs/>
                <w:color w:val="000000"/>
              </w:rPr>
              <w:t>**</w:t>
            </w:r>
            <w:r w:rsidRPr="001C5503">
              <w:rPr>
                <w:rFonts w:ascii="Arial" w:hAnsi="Arial" w:cs="Arial"/>
                <w:i/>
                <w:iCs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7205B5" w:rsidRPr="001C5503" w14:paraId="46A0511B" w14:textId="77777777" w:rsidTr="007453AF">
        <w:trPr>
          <w:trHeight w:val="1163"/>
        </w:trPr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1208A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0"/>
              </w:rPr>
            </w:pPr>
            <w:r w:rsidRPr="001C5503">
              <w:rPr>
                <w:sz w:val="20"/>
                <w:szCs w:val="20"/>
              </w:rPr>
              <w:t>Oświadczam, że w przypadku udzielenia m</w:t>
            </w:r>
            <w:r w:rsidR="005D306D">
              <w:rPr>
                <w:sz w:val="20"/>
                <w:szCs w:val="20"/>
              </w:rPr>
              <w:t>i</w:t>
            </w:r>
            <w:r w:rsidRPr="001C5503">
              <w:rPr>
                <w:sz w:val="20"/>
                <w:szCs w:val="20"/>
              </w:rPr>
              <w:t xml:space="preserve"> zamówienia, osobą uprawnioną do kontaktu </w:t>
            </w:r>
            <w:r>
              <w:rPr>
                <w:sz w:val="20"/>
                <w:szCs w:val="20"/>
              </w:rPr>
              <w:br/>
            </w:r>
            <w:r w:rsidRPr="001C5503">
              <w:rPr>
                <w:sz w:val="20"/>
                <w:szCs w:val="20"/>
              </w:rPr>
              <w:t>z Zamawiającym, odpowiedzialną za nadzór nad realizacją umowy, będzie:</w:t>
            </w:r>
          </w:p>
          <w:p w14:paraId="7CFA15C3" w14:textId="77777777" w:rsidR="007205B5" w:rsidRPr="001C5503" w:rsidRDefault="007205B5" w:rsidP="007205B5">
            <w:pPr>
              <w:ind w:left="426" w:right="38"/>
              <w:rPr>
                <w:sz w:val="8"/>
                <w:szCs w:val="8"/>
              </w:rPr>
            </w:pPr>
          </w:p>
          <w:tbl>
            <w:tblPr>
              <w:tblW w:w="0" w:type="auto"/>
              <w:tblInd w:w="426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708"/>
              <w:gridCol w:w="1134"/>
              <w:gridCol w:w="1134"/>
              <w:gridCol w:w="1418"/>
              <w:gridCol w:w="3402"/>
            </w:tblGrid>
            <w:tr w:rsidR="007205B5" w:rsidRPr="001C5503" w14:paraId="45DE1B35" w14:textId="77777777" w:rsidTr="00F200CE">
              <w:tc>
                <w:tcPr>
                  <w:tcW w:w="562" w:type="dxa"/>
                  <w:vMerge w:val="restart"/>
                  <w:tcBorders>
                    <w:top w:val="single" w:sz="4" w:space="0" w:color="7F7F7F"/>
                    <w:left w:val="single" w:sz="4" w:space="0" w:color="7F7F7F"/>
                    <w:right w:val="single" w:sz="4" w:space="0" w:color="7F7F7F"/>
                  </w:tcBorders>
                  <w:vAlign w:val="center"/>
                </w:tcPr>
                <w:p w14:paraId="2121CC8F" w14:textId="77777777" w:rsidR="007205B5" w:rsidRPr="001C5503" w:rsidRDefault="007205B5" w:rsidP="007205B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1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28B14106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imię i nazwisko:</w:t>
                  </w:r>
                </w:p>
              </w:tc>
              <w:tc>
                <w:tcPr>
                  <w:tcW w:w="5954" w:type="dxa"/>
                  <w:gridSpan w:val="3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33184A10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  <w:tr w:rsidR="007205B5" w:rsidRPr="001C5503" w14:paraId="37653CC6" w14:textId="77777777" w:rsidTr="00A06F3C">
              <w:tc>
                <w:tcPr>
                  <w:tcW w:w="562" w:type="dxa"/>
                  <w:vMerge/>
                  <w:tcBorders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vAlign w:val="center"/>
                </w:tcPr>
                <w:p w14:paraId="74C6A075" w14:textId="77777777" w:rsidR="007205B5" w:rsidRPr="001C5503" w:rsidRDefault="007205B5" w:rsidP="007205B5">
                  <w:pPr>
                    <w:pStyle w:val="Standard"/>
                    <w:autoSpaceDN w:val="0"/>
                    <w:jc w:val="right"/>
                    <w:textAlignment w:val="baseline"/>
                    <w:rPr>
                      <w:rFonts w:ascii="Arial" w:eastAsia="Calibri" w:hAnsi="Arial" w:cs="Arial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0306B167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tel.: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32D06A80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  <w:hideMark/>
                </w:tcPr>
                <w:p w14:paraId="00927F2E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</w:rPr>
                  </w:pPr>
                  <w:r w:rsidRPr="001C5503">
                    <w:rPr>
                      <w:rFonts w:ascii="Arial" w:eastAsia="Calibri" w:hAnsi="Arial" w:cs="Arial"/>
                    </w:rPr>
                    <w:t>adres e-mail:</w:t>
                  </w:r>
                </w:p>
              </w:tc>
              <w:tc>
                <w:tcPr>
                  <w:tcW w:w="3402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center"/>
                </w:tcPr>
                <w:p w14:paraId="0F25C78E" w14:textId="77777777" w:rsidR="007205B5" w:rsidRPr="001C5503" w:rsidRDefault="007205B5" w:rsidP="007205B5">
                  <w:pPr>
                    <w:pStyle w:val="Standard"/>
                    <w:autoSpaceDN w:val="0"/>
                    <w:textAlignment w:val="baseline"/>
                    <w:rPr>
                      <w:rFonts w:ascii="Arial" w:eastAsia="Calibri" w:hAnsi="Arial" w:cs="Arial"/>
                      <w:b/>
                      <w:bCs/>
                    </w:rPr>
                  </w:pPr>
                </w:p>
              </w:tc>
            </w:tr>
          </w:tbl>
          <w:p w14:paraId="41D94106" w14:textId="77777777" w:rsidR="007205B5" w:rsidRPr="001C5503" w:rsidRDefault="007205B5" w:rsidP="00947A33">
            <w:pPr>
              <w:pStyle w:val="Standard"/>
              <w:tabs>
                <w:tab w:val="left" w:pos="426"/>
              </w:tabs>
              <w:autoSpaceDE w:val="0"/>
              <w:autoSpaceDN w:val="0"/>
              <w:ind w:left="426"/>
              <w:textAlignment w:val="baseline"/>
              <w:rPr>
                <w:rFonts w:ascii="Arial" w:eastAsia="Calibri, Calibri" w:hAnsi="Arial" w:cs="Arial"/>
                <w:color w:val="000000"/>
                <w:sz w:val="14"/>
                <w:szCs w:val="14"/>
              </w:rPr>
            </w:pPr>
          </w:p>
        </w:tc>
      </w:tr>
      <w:tr w:rsidR="007205B5" w:rsidRPr="001C5503" w14:paraId="3069822F" w14:textId="77777777" w:rsidTr="00FE7280">
        <w:trPr>
          <w:trHeight w:val="730"/>
        </w:trPr>
        <w:tc>
          <w:tcPr>
            <w:tcW w:w="101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4F0E" w14:textId="77777777" w:rsidR="007205B5" w:rsidRPr="001C5503" w:rsidRDefault="007205B5" w:rsidP="007205B5">
            <w:pPr>
              <w:numPr>
                <w:ilvl w:val="0"/>
                <w:numId w:val="27"/>
              </w:numPr>
              <w:ind w:left="284" w:right="38" w:hanging="284"/>
              <w:rPr>
                <w:sz w:val="20"/>
                <w:szCs w:val="22"/>
              </w:rPr>
            </w:pPr>
            <w:r w:rsidRPr="001C5503">
              <w:rPr>
                <w:sz w:val="20"/>
                <w:szCs w:val="22"/>
              </w:rPr>
              <w:t>Oświadczam, że</w:t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 xml:space="preserve"> jestem świadom odpowiedzialności karnej związanej ze składaniem fałszywych oświadczeń, i w związku z tym, oświadczam, że załączone do oferty dokumenty opisują stan prawny </w:t>
            </w:r>
            <w:r w:rsidR="009B1BB3">
              <w:rPr>
                <w:rFonts w:eastAsia="Calibri, Calibri"/>
                <w:color w:val="000000"/>
                <w:sz w:val="20"/>
                <w:szCs w:val="22"/>
              </w:rPr>
              <w:br/>
            </w:r>
            <w:r w:rsidRPr="001C5503">
              <w:rPr>
                <w:rFonts w:eastAsia="Calibri, Calibri"/>
                <w:color w:val="000000"/>
                <w:sz w:val="20"/>
                <w:szCs w:val="22"/>
              </w:rPr>
              <w:t>i faktyczny, aktualny na dzień złożenia oferty (art. 297 k.k.).</w:t>
            </w:r>
          </w:p>
        </w:tc>
      </w:tr>
    </w:tbl>
    <w:p w14:paraId="5AB42475" w14:textId="77777777" w:rsidR="006C70FB" w:rsidRDefault="006C70FB" w:rsidP="000C1B46">
      <w:pPr>
        <w:rPr>
          <w:color w:val="000000"/>
          <w:sz w:val="10"/>
          <w:szCs w:val="10"/>
        </w:rPr>
      </w:pPr>
    </w:p>
    <w:p w14:paraId="4BE77F1C" w14:textId="77777777" w:rsidR="008E5147" w:rsidRDefault="008E5147" w:rsidP="00C51080">
      <w:pPr>
        <w:pStyle w:val="Standard"/>
        <w:jc w:val="both"/>
        <w:rPr>
          <w:rFonts w:ascii="Arial" w:eastAsia="Liberation Serif" w:hAnsi="Arial" w:cs="Arial"/>
        </w:rPr>
      </w:pPr>
    </w:p>
    <w:p w14:paraId="0B043083" w14:textId="77777777" w:rsidR="00D61F80" w:rsidRPr="001C5503" w:rsidRDefault="00D61F80" w:rsidP="00C51080">
      <w:pPr>
        <w:pStyle w:val="Standard"/>
        <w:jc w:val="both"/>
        <w:rPr>
          <w:rFonts w:ascii="Arial" w:eastAsia="Liberation Serif" w:hAnsi="Arial" w:cs="Arial"/>
        </w:rPr>
      </w:pPr>
    </w:p>
    <w:p w14:paraId="3AC5D52D" w14:textId="77777777" w:rsidR="00C51080" w:rsidRPr="001C5503" w:rsidRDefault="00C51080" w:rsidP="00C51080">
      <w:pPr>
        <w:pStyle w:val="Standard"/>
        <w:jc w:val="both"/>
        <w:rPr>
          <w:rFonts w:ascii="Arial" w:hAnsi="Arial" w:cs="Arial"/>
        </w:rPr>
      </w:pPr>
      <w:r w:rsidRPr="001C5503">
        <w:rPr>
          <w:rFonts w:ascii="Arial" w:eastAsia="Liberation Serif" w:hAnsi="Arial" w:cs="Arial"/>
        </w:rPr>
        <w:t>_______________</w:t>
      </w:r>
      <w:r w:rsidRPr="001C5503">
        <w:rPr>
          <w:rFonts w:ascii="Arial" w:hAnsi="Arial" w:cs="Arial"/>
        </w:rPr>
        <w:t xml:space="preserve"> </w:t>
      </w:r>
      <w:r w:rsidRPr="001C5503">
        <w:rPr>
          <w:rFonts w:ascii="Arial" w:hAnsi="Arial" w:cs="Arial"/>
          <w:i/>
        </w:rPr>
        <w:t xml:space="preserve">, </w:t>
      </w:r>
      <w:r w:rsidRPr="001C5503">
        <w:rPr>
          <w:rFonts w:ascii="Arial" w:hAnsi="Arial" w:cs="Arial"/>
        </w:rPr>
        <w:t>dnia ______________ r.</w:t>
      </w:r>
    </w:p>
    <w:p w14:paraId="528FF30B" w14:textId="77777777" w:rsidR="00C51080" w:rsidRPr="001C5503" w:rsidRDefault="00C51080" w:rsidP="00C51080">
      <w:pPr>
        <w:pStyle w:val="Standard"/>
        <w:jc w:val="both"/>
        <w:rPr>
          <w:rFonts w:ascii="Arial" w:hAnsi="Arial" w:cs="Arial"/>
          <w:sz w:val="16"/>
          <w:szCs w:val="16"/>
        </w:rPr>
      </w:pPr>
      <w:r w:rsidRPr="001C5503">
        <w:rPr>
          <w:rFonts w:ascii="Arial" w:eastAsia="Liberation Serif" w:hAnsi="Arial" w:cs="Arial"/>
          <w:i/>
          <w:sz w:val="16"/>
          <w:szCs w:val="16"/>
        </w:rPr>
        <w:t xml:space="preserve">      </w:t>
      </w:r>
      <w:r w:rsidRPr="001C5503">
        <w:rPr>
          <w:rFonts w:ascii="Arial" w:hAnsi="Arial" w:cs="Arial"/>
          <w:i/>
          <w:sz w:val="16"/>
          <w:szCs w:val="16"/>
        </w:rPr>
        <w:t>(miejscowość)</w:t>
      </w:r>
    </w:p>
    <w:p w14:paraId="776BC2B6" w14:textId="77777777" w:rsidR="00C51080" w:rsidRPr="001C5503" w:rsidRDefault="00C51080" w:rsidP="00C51080">
      <w:pPr>
        <w:pStyle w:val="Standard"/>
        <w:ind w:firstLine="5103"/>
        <w:jc w:val="both"/>
        <w:rPr>
          <w:rFonts w:ascii="Arial" w:hAnsi="Arial" w:cs="Arial"/>
        </w:rPr>
      </w:pPr>
      <w:r w:rsidRPr="001C5503">
        <w:rPr>
          <w:rFonts w:ascii="Arial" w:hAnsi="Arial" w:cs="Arial"/>
        </w:rPr>
        <w:t>________________________________________</w:t>
      </w:r>
    </w:p>
    <w:p w14:paraId="7C19B886" w14:textId="77777777" w:rsidR="00C51080" w:rsidRPr="001C5503" w:rsidRDefault="00C51080" w:rsidP="00C51080">
      <w:pPr>
        <w:pStyle w:val="Standard"/>
        <w:ind w:left="5387" w:firstLine="425"/>
        <w:jc w:val="both"/>
        <w:rPr>
          <w:rFonts w:ascii="Arial" w:hAnsi="Arial" w:cs="Arial"/>
          <w:i/>
          <w:sz w:val="16"/>
          <w:szCs w:val="16"/>
        </w:rPr>
      </w:pPr>
      <w:r w:rsidRPr="001C5503">
        <w:rPr>
          <w:rFonts w:ascii="Arial" w:hAnsi="Arial" w:cs="Arial"/>
          <w:i/>
          <w:sz w:val="16"/>
          <w:szCs w:val="16"/>
        </w:rPr>
        <w:t>(Czytelny podpis lub pieczęć imienna i podpis</w:t>
      </w:r>
    </w:p>
    <w:p w14:paraId="01C8E8FD" w14:textId="77777777" w:rsidR="00DD7DC6" w:rsidRPr="001C5503" w:rsidRDefault="00C51080" w:rsidP="00C51080">
      <w:pPr>
        <w:pStyle w:val="Standard"/>
        <w:ind w:left="5387" w:firstLine="425"/>
        <w:jc w:val="both"/>
        <w:rPr>
          <w:rFonts w:ascii="Arial" w:hAnsi="Arial" w:cs="Arial"/>
          <w:bCs/>
          <w:iCs/>
        </w:rPr>
      </w:pPr>
      <w:r w:rsidRPr="001C5503">
        <w:rPr>
          <w:rFonts w:ascii="Arial" w:hAnsi="Arial" w:cs="Arial"/>
          <w:i/>
          <w:color w:val="000000"/>
          <w:sz w:val="16"/>
          <w:szCs w:val="16"/>
        </w:rPr>
        <w:t>osoby uprawnionej do reprezentacji Wykonawcy)</w:t>
      </w:r>
    </w:p>
    <w:sectPr w:rsidR="00DD7DC6" w:rsidRPr="001C5503" w:rsidSect="00382236">
      <w:footerReference w:type="default" r:id="rId8"/>
      <w:footerReference w:type="first" r:id="rId9"/>
      <w:pgSz w:w="11906" w:h="16838"/>
      <w:pgMar w:top="567" w:right="1134" w:bottom="851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A134F" w14:textId="77777777" w:rsidR="00186A40" w:rsidRDefault="00186A40">
      <w:r>
        <w:separator/>
      </w:r>
    </w:p>
  </w:endnote>
  <w:endnote w:type="continuationSeparator" w:id="0">
    <w:p w14:paraId="7BF7FA8B" w14:textId="77777777" w:rsidR="00186A40" w:rsidRDefault="00186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02"/>
    <w:family w:val="auto"/>
    <w:pitch w:val="default"/>
  </w:font>
  <w:font w:name="OpenSymbol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DBDE0" w14:textId="77777777" w:rsidR="00D87CB6" w:rsidRPr="00201371" w:rsidRDefault="00D87CB6" w:rsidP="008763F1">
    <w:pPr>
      <w:pStyle w:val="Stopka"/>
      <w:jc w:val="center"/>
      <w:rPr>
        <w:rFonts w:ascii="Calibri Light" w:hAnsi="Calibri Light" w:cs="Calibri Light"/>
        <w:sz w:val="20"/>
        <w:szCs w:val="20"/>
      </w:rPr>
    </w:pPr>
    <w:r w:rsidRPr="00201371">
      <w:rPr>
        <w:rFonts w:ascii="Calibri Light" w:hAnsi="Calibri Light" w:cs="Calibri Light"/>
        <w:sz w:val="20"/>
        <w:szCs w:val="20"/>
        <w:lang w:val="pl-PL"/>
      </w:rPr>
      <w:t xml:space="preserve">Strona </w:t>
    </w:r>
    <w:r w:rsidRPr="00201371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201371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201371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Pr="00201371">
      <w:rPr>
        <w:rFonts w:ascii="Calibri Light" w:hAnsi="Calibri Light" w:cs="Calibri Light"/>
        <w:b/>
        <w:bCs/>
        <w:sz w:val="20"/>
        <w:szCs w:val="20"/>
        <w:lang w:val="pl-PL"/>
      </w:rPr>
      <w:t>2</w:t>
    </w:r>
    <w:r w:rsidRPr="00201371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201371">
      <w:rPr>
        <w:rFonts w:ascii="Calibri Light" w:hAnsi="Calibri Light" w:cs="Calibri Light"/>
        <w:sz w:val="20"/>
        <w:szCs w:val="20"/>
        <w:lang w:val="pl-PL"/>
      </w:rPr>
      <w:t xml:space="preserve"> z </w:t>
    </w:r>
    <w:r w:rsidRPr="00201371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201371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201371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Pr="00201371">
      <w:rPr>
        <w:rFonts w:ascii="Calibri Light" w:hAnsi="Calibri Light" w:cs="Calibri Light"/>
        <w:b/>
        <w:bCs/>
        <w:sz w:val="20"/>
        <w:szCs w:val="20"/>
        <w:lang w:val="pl-PL"/>
      </w:rPr>
      <w:t>2</w:t>
    </w:r>
    <w:r w:rsidRPr="00201371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5D6A2EE3" w14:textId="77777777" w:rsidR="00905704" w:rsidRDefault="00905704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22802" w14:textId="77777777" w:rsidR="00264F00" w:rsidRPr="002A7054" w:rsidRDefault="00264F00" w:rsidP="008763F1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A7054">
      <w:rPr>
        <w:rFonts w:ascii="Calibri Light" w:hAnsi="Calibri Light" w:cs="Calibri Light"/>
        <w:sz w:val="18"/>
        <w:szCs w:val="18"/>
        <w:lang w:val="pl-PL"/>
      </w:rPr>
      <w:t xml:space="preserve">Strona </w:t>
    </w:r>
    <w:r w:rsidRPr="002A70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2A7054">
      <w:rPr>
        <w:rFonts w:ascii="Calibri Light" w:hAnsi="Calibri Light" w:cs="Calibri Light"/>
        <w:b/>
        <w:bCs/>
        <w:sz w:val="18"/>
        <w:szCs w:val="18"/>
      </w:rPr>
      <w:instrText>PAGE</w:instrText>
    </w:r>
    <w:r w:rsidRPr="002A70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2A7054">
      <w:rPr>
        <w:rFonts w:ascii="Calibri Light" w:hAnsi="Calibri Light" w:cs="Calibri Light"/>
        <w:b/>
        <w:bCs/>
        <w:sz w:val="18"/>
        <w:szCs w:val="18"/>
      </w:rPr>
      <w:t>2</w:t>
    </w:r>
    <w:r w:rsidRPr="002A7054">
      <w:rPr>
        <w:rFonts w:ascii="Calibri Light" w:hAnsi="Calibri Light" w:cs="Calibri Light"/>
        <w:b/>
        <w:bCs/>
        <w:sz w:val="18"/>
        <w:szCs w:val="18"/>
      </w:rPr>
      <w:fldChar w:fldCharType="end"/>
    </w:r>
    <w:r w:rsidRPr="002A7054">
      <w:rPr>
        <w:rFonts w:ascii="Calibri Light" w:hAnsi="Calibri Light" w:cs="Calibri Light"/>
        <w:sz w:val="18"/>
        <w:szCs w:val="18"/>
        <w:lang w:val="pl-PL"/>
      </w:rPr>
      <w:t xml:space="preserve"> z </w:t>
    </w:r>
    <w:r w:rsidRPr="002A7054">
      <w:rPr>
        <w:rFonts w:ascii="Calibri Light" w:hAnsi="Calibri Light" w:cs="Calibri Light"/>
        <w:b/>
        <w:bCs/>
        <w:sz w:val="18"/>
        <w:szCs w:val="18"/>
      </w:rPr>
      <w:fldChar w:fldCharType="begin"/>
    </w:r>
    <w:r w:rsidRPr="002A7054">
      <w:rPr>
        <w:rFonts w:ascii="Calibri Light" w:hAnsi="Calibri Light" w:cs="Calibri Light"/>
        <w:b/>
        <w:bCs/>
        <w:sz w:val="18"/>
        <w:szCs w:val="18"/>
      </w:rPr>
      <w:instrText>NUMPAGES</w:instrText>
    </w:r>
    <w:r w:rsidRPr="002A7054">
      <w:rPr>
        <w:rFonts w:ascii="Calibri Light" w:hAnsi="Calibri Light" w:cs="Calibri Light"/>
        <w:b/>
        <w:bCs/>
        <w:sz w:val="18"/>
        <w:szCs w:val="18"/>
      </w:rPr>
      <w:fldChar w:fldCharType="separate"/>
    </w:r>
    <w:r w:rsidRPr="002A7054">
      <w:rPr>
        <w:rFonts w:ascii="Calibri Light" w:hAnsi="Calibri Light" w:cs="Calibri Light"/>
        <w:b/>
        <w:bCs/>
        <w:sz w:val="18"/>
        <w:szCs w:val="18"/>
      </w:rPr>
      <w:t>3</w:t>
    </w:r>
    <w:r w:rsidRPr="002A7054">
      <w:rPr>
        <w:rFonts w:ascii="Calibri Light" w:hAnsi="Calibri Light" w:cs="Calibri Light"/>
        <w:b/>
        <w:bCs/>
        <w:sz w:val="18"/>
        <w:szCs w:val="18"/>
      </w:rPr>
      <w:fldChar w:fldCharType="end"/>
    </w:r>
  </w:p>
  <w:p w14:paraId="4AC58AC0" w14:textId="77777777" w:rsidR="00264F00" w:rsidRDefault="00264F00" w:rsidP="00264F00">
    <w:pPr>
      <w:pStyle w:val="Standar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CC1E0" w14:textId="77777777" w:rsidR="00186A40" w:rsidRDefault="00186A40">
      <w:r>
        <w:separator/>
      </w:r>
    </w:p>
  </w:footnote>
  <w:footnote w:type="continuationSeparator" w:id="0">
    <w:p w14:paraId="57FFAA84" w14:textId="77777777" w:rsidR="00186A40" w:rsidRDefault="00186A40">
      <w:r>
        <w:continuationSeparator/>
      </w:r>
    </w:p>
  </w:footnote>
  <w:footnote w:id="1">
    <w:p w14:paraId="4327F7B9" w14:textId="77777777" w:rsidR="0072058C" w:rsidRPr="00CB7606" w:rsidRDefault="0072058C" w:rsidP="0072058C">
      <w:pPr>
        <w:pStyle w:val="Tekstprzypisudolnego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B7606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2">
    <w:p w14:paraId="6F5750F7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Style w:val="Odwoanieprzypisudolnego"/>
          <w:rFonts w:ascii="Calibri" w:hAnsi="Calibri" w:cs="Calibri"/>
          <w:sz w:val="16"/>
          <w:szCs w:val="16"/>
        </w:rPr>
        <w:t>2</w:t>
      </w:r>
      <w:r w:rsidRPr="00CB7606">
        <w:rPr>
          <w:rFonts w:ascii="Calibri" w:hAnsi="Calibri" w:cs="Calibri"/>
          <w:sz w:val="16"/>
          <w:szCs w:val="16"/>
        </w:rPr>
        <w:t xml:space="preserve"> dokumenty rejestrowe - dot. </w:t>
      </w:r>
      <w:r w:rsidRPr="00CB7606">
        <w:rPr>
          <w:rFonts w:ascii="Calibri" w:hAnsi="Calibri" w:cs="Calibri"/>
          <w:b/>
          <w:bCs/>
          <w:sz w:val="16"/>
          <w:szCs w:val="16"/>
        </w:rPr>
        <w:t>osoby uprawnionej</w:t>
      </w:r>
      <w:r w:rsidRPr="00CB7606">
        <w:rPr>
          <w:rFonts w:ascii="Calibri" w:hAnsi="Calibri" w:cs="Calibri"/>
          <w:sz w:val="16"/>
          <w:szCs w:val="16"/>
        </w:rPr>
        <w:t>,</w:t>
      </w:r>
    </w:p>
    <w:p w14:paraId="03CA0EFE" w14:textId="77777777" w:rsidR="0072058C" w:rsidRPr="00CB7606" w:rsidRDefault="0072058C" w:rsidP="0072058C">
      <w:pPr>
        <w:pStyle w:val="Footnote"/>
        <w:rPr>
          <w:rFonts w:ascii="Calibri" w:hAnsi="Calibri" w:cs="Calibri"/>
          <w:sz w:val="16"/>
          <w:szCs w:val="16"/>
        </w:rPr>
      </w:pPr>
      <w:r w:rsidRPr="00CB7606">
        <w:rPr>
          <w:rFonts w:ascii="Calibri" w:hAnsi="Calibri" w:cs="Calibri"/>
          <w:sz w:val="16"/>
          <w:szCs w:val="16"/>
        </w:rPr>
        <w:t xml:space="preserve">pełnomocnictwo, upoważnienie - dot. </w:t>
      </w:r>
      <w:r w:rsidRPr="00CB7606">
        <w:rPr>
          <w:rFonts w:ascii="Calibri" w:hAnsi="Calibri" w:cs="Calibri"/>
          <w:b/>
          <w:bCs/>
          <w:sz w:val="16"/>
          <w:szCs w:val="16"/>
        </w:rPr>
        <w:t xml:space="preserve">osoby upoważnionej – </w:t>
      </w:r>
      <w:r w:rsidRPr="00CB7606">
        <w:rPr>
          <w:rFonts w:ascii="Calibri" w:hAnsi="Calibri" w:cs="Calibri"/>
          <w:b/>
          <w:bCs/>
          <w:sz w:val="16"/>
          <w:szCs w:val="16"/>
          <w:u w:val="single"/>
        </w:rPr>
        <w:t>należy załączyć do oferty</w:t>
      </w:r>
    </w:p>
    <w:p w14:paraId="79ADD21A" w14:textId="77777777" w:rsidR="0072058C" w:rsidRDefault="0072058C" w:rsidP="0072058C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1"/>
        <w:szCs w:val="21"/>
      </w:rPr>
    </w:lvl>
  </w:abstractNum>
  <w:abstractNum w:abstractNumId="2" w15:restartNumberingAfterBreak="0">
    <w:nsid w:val="00000003"/>
    <w:multiLevelType w:val="multilevel"/>
    <w:tmpl w:val="CF4AF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6E72AA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C6BE5"/>
    <w:multiLevelType w:val="multilevel"/>
    <w:tmpl w:val="9EFA69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D010BE6"/>
    <w:multiLevelType w:val="multilevel"/>
    <w:tmpl w:val="C4E64CC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56F9B"/>
    <w:multiLevelType w:val="hybridMultilevel"/>
    <w:tmpl w:val="CAFA7232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B17203"/>
    <w:multiLevelType w:val="hybridMultilevel"/>
    <w:tmpl w:val="58507034"/>
    <w:lvl w:ilvl="0" w:tplc="EDAC6278">
      <w:start w:val="1"/>
      <w:numFmt w:val="decimal"/>
      <w:lvlText w:val="%1."/>
      <w:lvlJc w:val="left"/>
      <w:pPr>
        <w:ind w:left="720" w:hanging="360"/>
      </w:pPr>
      <w:rPr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52636"/>
    <w:multiLevelType w:val="hybridMultilevel"/>
    <w:tmpl w:val="36608C76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50576A"/>
    <w:multiLevelType w:val="hybridMultilevel"/>
    <w:tmpl w:val="4FA26FE4"/>
    <w:lvl w:ilvl="0" w:tplc="E4E83E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5F61"/>
    <w:multiLevelType w:val="hybridMultilevel"/>
    <w:tmpl w:val="7604E090"/>
    <w:lvl w:ilvl="0" w:tplc="93CC7986">
      <w:start w:val="1"/>
      <w:numFmt w:val="decimal"/>
      <w:lvlText w:val="%1)"/>
      <w:lvlJc w:val="left"/>
      <w:pPr>
        <w:ind w:left="1036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3" w15:restartNumberingAfterBreak="0">
    <w:nsid w:val="232F7B15"/>
    <w:multiLevelType w:val="hybridMultilevel"/>
    <w:tmpl w:val="73949400"/>
    <w:lvl w:ilvl="0" w:tplc="33D001A6">
      <w:start w:val="1"/>
      <w:numFmt w:val="decimal"/>
      <w:lvlText w:val="%1/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46C0F77"/>
    <w:multiLevelType w:val="hybridMultilevel"/>
    <w:tmpl w:val="EE0A87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1E0946"/>
    <w:multiLevelType w:val="hybridMultilevel"/>
    <w:tmpl w:val="009015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8A2EDA"/>
    <w:multiLevelType w:val="hybridMultilevel"/>
    <w:tmpl w:val="200024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9C86861"/>
    <w:multiLevelType w:val="multilevel"/>
    <w:tmpl w:val="3B6E5278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8" w15:restartNumberingAfterBreak="0">
    <w:nsid w:val="3C141E23"/>
    <w:multiLevelType w:val="hybridMultilevel"/>
    <w:tmpl w:val="CE5C47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A34C52"/>
    <w:multiLevelType w:val="multilevel"/>
    <w:tmpl w:val="5FEA29F4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419B1CCE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D3181"/>
    <w:multiLevelType w:val="hybridMultilevel"/>
    <w:tmpl w:val="D35AC332"/>
    <w:lvl w:ilvl="0" w:tplc="F83A5628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44CC12BB"/>
    <w:multiLevelType w:val="hybridMultilevel"/>
    <w:tmpl w:val="7A5447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57131C7"/>
    <w:multiLevelType w:val="hybridMultilevel"/>
    <w:tmpl w:val="02188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E5F72"/>
    <w:multiLevelType w:val="hybridMultilevel"/>
    <w:tmpl w:val="AADE84E0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47EE4BB9"/>
    <w:multiLevelType w:val="hybridMultilevel"/>
    <w:tmpl w:val="54ACBE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DA1842"/>
    <w:multiLevelType w:val="hybridMultilevel"/>
    <w:tmpl w:val="02188C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26A07"/>
    <w:multiLevelType w:val="hybridMultilevel"/>
    <w:tmpl w:val="07746678"/>
    <w:lvl w:ilvl="0" w:tplc="CF240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978DB"/>
    <w:multiLevelType w:val="hybridMultilevel"/>
    <w:tmpl w:val="8D4AFB3E"/>
    <w:lvl w:ilvl="0" w:tplc="33D001A6">
      <w:start w:val="1"/>
      <w:numFmt w:val="decimal"/>
      <w:lvlText w:val="%1/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F466A93"/>
    <w:multiLevelType w:val="hybridMultilevel"/>
    <w:tmpl w:val="CB80AA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AEF"/>
    <w:multiLevelType w:val="hybridMultilevel"/>
    <w:tmpl w:val="684C99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C3B7BFC"/>
    <w:multiLevelType w:val="multilevel"/>
    <w:tmpl w:val="A4606B22"/>
    <w:lvl w:ilvl="0">
      <w:start w:val="1"/>
      <w:numFmt w:val="lowerLetter"/>
      <w:lvlText w:val="%1."/>
      <w:lvlJc w:val="left"/>
      <w:pPr>
        <w:ind w:left="106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32" w15:restartNumberingAfterBreak="0">
    <w:nsid w:val="601141E4"/>
    <w:multiLevelType w:val="hybridMultilevel"/>
    <w:tmpl w:val="34841E3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53F9F"/>
    <w:multiLevelType w:val="hybridMultilevel"/>
    <w:tmpl w:val="0FB84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00C40"/>
    <w:multiLevelType w:val="multilevel"/>
    <w:tmpl w:val="220801F0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35" w15:restartNumberingAfterBreak="0">
    <w:nsid w:val="75A47755"/>
    <w:multiLevelType w:val="hybridMultilevel"/>
    <w:tmpl w:val="9558EE36"/>
    <w:lvl w:ilvl="0" w:tplc="F8D82AC0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75551E4"/>
    <w:multiLevelType w:val="hybridMultilevel"/>
    <w:tmpl w:val="9DA68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15693"/>
    <w:multiLevelType w:val="hybridMultilevel"/>
    <w:tmpl w:val="2392242A"/>
    <w:lvl w:ilvl="0" w:tplc="33D001A6">
      <w:start w:val="1"/>
      <w:numFmt w:val="decimal"/>
      <w:lvlText w:val="%1/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C1D3DD0"/>
    <w:multiLevelType w:val="multilevel"/>
    <w:tmpl w:val="C336AB32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7E4E541A"/>
    <w:multiLevelType w:val="hybridMultilevel"/>
    <w:tmpl w:val="E9CAA8B0"/>
    <w:lvl w:ilvl="0" w:tplc="EA4C0A36">
      <w:start w:val="1"/>
      <w:numFmt w:val="decimal"/>
      <w:lvlText w:val="%1/"/>
      <w:lvlJc w:val="left"/>
      <w:pPr>
        <w:ind w:left="100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FA23A2F"/>
    <w:multiLevelType w:val="multilevel"/>
    <w:tmpl w:val="9EEE88A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20046614">
    <w:abstractNumId w:val="0"/>
  </w:num>
  <w:num w:numId="2" w16cid:durableId="2063209010">
    <w:abstractNumId w:val="1"/>
  </w:num>
  <w:num w:numId="3" w16cid:durableId="1280995207">
    <w:abstractNumId w:val="2"/>
  </w:num>
  <w:num w:numId="4" w16cid:durableId="1311404915">
    <w:abstractNumId w:val="3"/>
  </w:num>
  <w:num w:numId="5" w16cid:durableId="1585842094">
    <w:abstractNumId w:val="4"/>
  </w:num>
  <w:num w:numId="6" w16cid:durableId="1479421495">
    <w:abstractNumId w:val="6"/>
  </w:num>
  <w:num w:numId="7" w16cid:durableId="918247913">
    <w:abstractNumId w:val="20"/>
  </w:num>
  <w:num w:numId="8" w16cid:durableId="8682239">
    <w:abstractNumId w:val="5"/>
  </w:num>
  <w:num w:numId="9" w16cid:durableId="1288395372">
    <w:abstractNumId w:val="27"/>
  </w:num>
  <w:num w:numId="10" w16cid:durableId="504982769">
    <w:abstractNumId w:val="24"/>
  </w:num>
  <w:num w:numId="11" w16cid:durableId="617295868">
    <w:abstractNumId w:val="36"/>
  </w:num>
  <w:num w:numId="12" w16cid:durableId="196620858">
    <w:abstractNumId w:val="25"/>
  </w:num>
  <w:num w:numId="13" w16cid:durableId="328022161">
    <w:abstractNumId w:val="21"/>
  </w:num>
  <w:num w:numId="14" w16cid:durableId="1334213955">
    <w:abstractNumId w:val="18"/>
  </w:num>
  <w:num w:numId="15" w16cid:durableId="1356424721">
    <w:abstractNumId w:val="34"/>
  </w:num>
  <w:num w:numId="16" w16cid:durableId="1659914745">
    <w:abstractNumId w:val="7"/>
  </w:num>
  <w:num w:numId="17" w16cid:durableId="256787991">
    <w:abstractNumId w:val="40"/>
  </w:num>
  <w:num w:numId="18" w16cid:durableId="820149765">
    <w:abstractNumId w:val="31"/>
  </w:num>
  <w:num w:numId="19" w16cid:durableId="1467166909">
    <w:abstractNumId w:val="19"/>
  </w:num>
  <w:num w:numId="20" w16cid:durableId="2102990146">
    <w:abstractNumId w:val="12"/>
  </w:num>
  <w:num w:numId="21" w16cid:durableId="700059295">
    <w:abstractNumId w:val="17"/>
  </w:num>
  <w:num w:numId="22" w16cid:durableId="468090694">
    <w:abstractNumId w:val="38"/>
  </w:num>
  <w:num w:numId="23" w16cid:durableId="1735228247">
    <w:abstractNumId w:val="16"/>
  </w:num>
  <w:num w:numId="24" w16cid:durableId="2040547747">
    <w:abstractNumId w:val="11"/>
  </w:num>
  <w:num w:numId="25" w16cid:durableId="1160926085">
    <w:abstractNumId w:val="30"/>
  </w:num>
  <w:num w:numId="26" w16cid:durableId="14251048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4597861">
    <w:abstractNumId w:val="9"/>
  </w:num>
  <w:num w:numId="28" w16cid:durableId="1354913217">
    <w:abstractNumId w:val="29"/>
  </w:num>
  <w:num w:numId="29" w16cid:durableId="82607588">
    <w:abstractNumId w:val="23"/>
  </w:num>
  <w:num w:numId="30" w16cid:durableId="1713578250">
    <w:abstractNumId w:val="26"/>
  </w:num>
  <w:num w:numId="31" w16cid:durableId="1190100497">
    <w:abstractNumId w:val="35"/>
  </w:num>
  <w:num w:numId="32" w16cid:durableId="952900812">
    <w:abstractNumId w:val="22"/>
  </w:num>
  <w:num w:numId="33" w16cid:durableId="2022856031">
    <w:abstractNumId w:val="32"/>
  </w:num>
  <w:num w:numId="34" w16cid:durableId="1639068142">
    <w:abstractNumId w:val="10"/>
  </w:num>
  <w:num w:numId="35" w16cid:durableId="695347956">
    <w:abstractNumId w:val="8"/>
  </w:num>
  <w:num w:numId="36" w16cid:durableId="225381825">
    <w:abstractNumId w:val="28"/>
  </w:num>
  <w:num w:numId="37" w16cid:durableId="1316565053">
    <w:abstractNumId w:val="33"/>
  </w:num>
  <w:num w:numId="38" w16cid:durableId="1420711398">
    <w:abstractNumId w:val="13"/>
  </w:num>
  <w:num w:numId="39" w16cid:durableId="443579273">
    <w:abstractNumId w:val="15"/>
  </w:num>
  <w:num w:numId="40" w16cid:durableId="57215990">
    <w:abstractNumId w:val="14"/>
  </w:num>
  <w:num w:numId="41" w16cid:durableId="508177472">
    <w:abstractNumId w:val="39"/>
  </w:num>
  <w:num w:numId="42" w16cid:durableId="122363769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67"/>
    <w:rsid w:val="00000FD0"/>
    <w:rsid w:val="0001088D"/>
    <w:rsid w:val="00014151"/>
    <w:rsid w:val="00027B15"/>
    <w:rsid w:val="00036A75"/>
    <w:rsid w:val="000442C7"/>
    <w:rsid w:val="00053434"/>
    <w:rsid w:val="000560B4"/>
    <w:rsid w:val="000661BB"/>
    <w:rsid w:val="000666E8"/>
    <w:rsid w:val="000712D8"/>
    <w:rsid w:val="000805F9"/>
    <w:rsid w:val="00081E09"/>
    <w:rsid w:val="00085DE3"/>
    <w:rsid w:val="000A0841"/>
    <w:rsid w:val="000A1407"/>
    <w:rsid w:val="000A5BA6"/>
    <w:rsid w:val="000B06BA"/>
    <w:rsid w:val="000C1B46"/>
    <w:rsid w:val="000C4381"/>
    <w:rsid w:val="000D6EA2"/>
    <w:rsid w:val="000E2711"/>
    <w:rsid w:val="000F0D5D"/>
    <w:rsid w:val="000F1CA1"/>
    <w:rsid w:val="000F3805"/>
    <w:rsid w:val="000F4DC1"/>
    <w:rsid w:val="00100215"/>
    <w:rsid w:val="00103B50"/>
    <w:rsid w:val="00112B23"/>
    <w:rsid w:val="00113C95"/>
    <w:rsid w:val="00114300"/>
    <w:rsid w:val="00117559"/>
    <w:rsid w:val="00122578"/>
    <w:rsid w:val="00122F4A"/>
    <w:rsid w:val="00125797"/>
    <w:rsid w:val="001462A8"/>
    <w:rsid w:val="001540C3"/>
    <w:rsid w:val="00155CB5"/>
    <w:rsid w:val="001618A4"/>
    <w:rsid w:val="00163EA0"/>
    <w:rsid w:val="001670BE"/>
    <w:rsid w:val="00167602"/>
    <w:rsid w:val="00170F8D"/>
    <w:rsid w:val="001722E7"/>
    <w:rsid w:val="00173356"/>
    <w:rsid w:val="001738AE"/>
    <w:rsid w:val="00173F73"/>
    <w:rsid w:val="00186A40"/>
    <w:rsid w:val="00196BDA"/>
    <w:rsid w:val="001B2714"/>
    <w:rsid w:val="001B4F42"/>
    <w:rsid w:val="001C23C6"/>
    <w:rsid w:val="001C423D"/>
    <w:rsid w:val="001C44EA"/>
    <w:rsid w:val="001C4DA2"/>
    <w:rsid w:val="001C5503"/>
    <w:rsid w:val="001C7798"/>
    <w:rsid w:val="001D1195"/>
    <w:rsid w:val="001D12F9"/>
    <w:rsid w:val="001D4083"/>
    <w:rsid w:val="001E400E"/>
    <w:rsid w:val="001F0862"/>
    <w:rsid w:val="001F11CC"/>
    <w:rsid w:val="001F5AA9"/>
    <w:rsid w:val="001F7A2A"/>
    <w:rsid w:val="00201371"/>
    <w:rsid w:val="00210983"/>
    <w:rsid w:val="00211C52"/>
    <w:rsid w:val="00212079"/>
    <w:rsid w:val="0022348F"/>
    <w:rsid w:val="002304AB"/>
    <w:rsid w:val="00233F98"/>
    <w:rsid w:val="00236456"/>
    <w:rsid w:val="0024352F"/>
    <w:rsid w:val="00246BAA"/>
    <w:rsid w:val="00254A2A"/>
    <w:rsid w:val="00264F00"/>
    <w:rsid w:val="00267BC8"/>
    <w:rsid w:val="002746B2"/>
    <w:rsid w:val="00287006"/>
    <w:rsid w:val="00296084"/>
    <w:rsid w:val="00296724"/>
    <w:rsid w:val="002979C6"/>
    <w:rsid w:val="002A637C"/>
    <w:rsid w:val="002A7054"/>
    <w:rsid w:val="002B56FE"/>
    <w:rsid w:val="002C1A74"/>
    <w:rsid w:val="002C2E8E"/>
    <w:rsid w:val="002C3C60"/>
    <w:rsid w:val="002D3EE8"/>
    <w:rsid w:val="002D3F78"/>
    <w:rsid w:val="002D616F"/>
    <w:rsid w:val="002D781B"/>
    <w:rsid w:val="002E14BE"/>
    <w:rsid w:val="002E2C7A"/>
    <w:rsid w:val="002E4889"/>
    <w:rsid w:val="002E4A8D"/>
    <w:rsid w:val="002E792B"/>
    <w:rsid w:val="002F0D3B"/>
    <w:rsid w:val="002F3E79"/>
    <w:rsid w:val="002F59E8"/>
    <w:rsid w:val="00304A69"/>
    <w:rsid w:val="0031069E"/>
    <w:rsid w:val="0031174A"/>
    <w:rsid w:val="00327E55"/>
    <w:rsid w:val="00334AA6"/>
    <w:rsid w:val="0033523C"/>
    <w:rsid w:val="00340FEC"/>
    <w:rsid w:val="00343750"/>
    <w:rsid w:val="00347C37"/>
    <w:rsid w:val="003662D5"/>
    <w:rsid w:val="00366E27"/>
    <w:rsid w:val="00372C91"/>
    <w:rsid w:val="003732BF"/>
    <w:rsid w:val="00380E3A"/>
    <w:rsid w:val="00382236"/>
    <w:rsid w:val="003825D5"/>
    <w:rsid w:val="00384A24"/>
    <w:rsid w:val="00385CB4"/>
    <w:rsid w:val="00396C19"/>
    <w:rsid w:val="003A030C"/>
    <w:rsid w:val="003A09F0"/>
    <w:rsid w:val="003A1C0E"/>
    <w:rsid w:val="003B34FD"/>
    <w:rsid w:val="003B6C6A"/>
    <w:rsid w:val="003C0069"/>
    <w:rsid w:val="003D6480"/>
    <w:rsid w:val="003D6587"/>
    <w:rsid w:val="003E292E"/>
    <w:rsid w:val="003E5D84"/>
    <w:rsid w:val="003F7085"/>
    <w:rsid w:val="004132D3"/>
    <w:rsid w:val="00415071"/>
    <w:rsid w:val="00430E93"/>
    <w:rsid w:val="004370E6"/>
    <w:rsid w:val="004404C6"/>
    <w:rsid w:val="00444477"/>
    <w:rsid w:val="004515F8"/>
    <w:rsid w:val="004520D7"/>
    <w:rsid w:val="00461C79"/>
    <w:rsid w:val="00467B0A"/>
    <w:rsid w:val="00473A46"/>
    <w:rsid w:val="00476B24"/>
    <w:rsid w:val="00480682"/>
    <w:rsid w:val="00480F95"/>
    <w:rsid w:val="004817CC"/>
    <w:rsid w:val="004828DE"/>
    <w:rsid w:val="004833C7"/>
    <w:rsid w:val="004866B8"/>
    <w:rsid w:val="00491606"/>
    <w:rsid w:val="00495F43"/>
    <w:rsid w:val="00497131"/>
    <w:rsid w:val="004A2BEB"/>
    <w:rsid w:val="004A5067"/>
    <w:rsid w:val="004A57BE"/>
    <w:rsid w:val="004A7874"/>
    <w:rsid w:val="004B259E"/>
    <w:rsid w:val="004B2909"/>
    <w:rsid w:val="004B2996"/>
    <w:rsid w:val="004C4092"/>
    <w:rsid w:val="004C4CEB"/>
    <w:rsid w:val="004D2326"/>
    <w:rsid w:val="004E7C90"/>
    <w:rsid w:val="004F2AA3"/>
    <w:rsid w:val="004F35D9"/>
    <w:rsid w:val="00504238"/>
    <w:rsid w:val="00526460"/>
    <w:rsid w:val="00527D09"/>
    <w:rsid w:val="00536358"/>
    <w:rsid w:val="00543A58"/>
    <w:rsid w:val="00543A77"/>
    <w:rsid w:val="00550218"/>
    <w:rsid w:val="00554FD1"/>
    <w:rsid w:val="00560695"/>
    <w:rsid w:val="00573652"/>
    <w:rsid w:val="00573B02"/>
    <w:rsid w:val="00576E3B"/>
    <w:rsid w:val="0058399D"/>
    <w:rsid w:val="00587930"/>
    <w:rsid w:val="005A6C78"/>
    <w:rsid w:val="005B387C"/>
    <w:rsid w:val="005B5534"/>
    <w:rsid w:val="005B56D7"/>
    <w:rsid w:val="005C197F"/>
    <w:rsid w:val="005C3603"/>
    <w:rsid w:val="005C3D5B"/>
    <w:rsid w:val="005C4CCA"/>
    <w:rsid w:val="005C7CA7"/>
    <w:rsid w:val="005D306D"/>
    <w:rsid w:val="005E0DC3"/>
    <w:rsid w:val="005E7C05"/>
    <w:rsid w:val="005F14AB"/>
    <w:rsid w:val="005F2AED"/>
    <w:rsid w:val="005F7ACF"/>
    <w:rsid w:val="00604FF5"/>
    <w:rsid w:val="00611717"/>
    <w:rsid w:val="00614ECC"/>
    <w:rsid w:val="0061578B"/>
    <w:rsid w:val="00620C56"/>
    <w:rsid w:val="00625E42"/>
    <w:rsid w:val="00630947"/>
    <w:rsid w:val="006313A7"/>
    <w:rsid w:val="006349E5"/>
    <w:rsid w:val="006375CE"/>
    <w:rsid w:val="00641782"/>
    <w:rsid w:val="00651E20"/>
    <w:rsid w:val="00660C30"/>
    <w:rsid w:val="00664450"/>
    <w:rsid w:val="00665BB1"/>
    <w:rsid w:val="00671934"/>
    <w:rsid w:val="00672173"/>
    <w:rsid w:val="0067274E"/>
    <w:rsid w:val="00672A22"/>
    <w:rsid w:val="006772F2"/>
    <w:rsid w:val="00686DD3"/>
    <w:rsid w:val="00687C57"/>
    <w:rsid w:val="006946F4"/>
    <w:rsid w:val="00694E52"/>
    <w:rsid w:val="00696FB3"/>
    <w:rsid w:val="006A1405"/>
    <w:rsid w:val="006A7767"/>
    <w:rsid w:val="006B48DA"/>
    <w:rsid w:val="006C5A37"/>
    <w:rsid w:val="006C70FB"/>
    <w:rsid w:val="006D0C2E"/>
    <w:rsid w:val="006E1EB8"/>
    <w:rsid w:val="006F3123"/>
    <w:rsid w:val="006F38FB"/>
    <w:rsid w:val="00700866"/>
    <w:rsid w:val="0070586B"/>
    <w:rsid w:val="00706B17"/>
    <w:rsid w:val="00713129"/>
    <w:rsid w:val="0072058C"/>
    <w:rsid w:val="007205B5"/>
    <w:rsid w:val="00722526"/>
    <w:rsid w:val="00724984"/>
    <w:rsid w:val="007372EC"/>
    <w:rsid w:val="0074502E"/>
    <w:rsid w:val="007453AF"/>
    <w:rsid w:val="00747D76"/>
    <w:rsid w:val="00753A30"/>
    <w:rsid w:val="00756F89"/>
    <w:rsid w:val="00770DF3"/>
    <w:rsid w:val="0077155D"/>
    <w:rsid w:val="00774A34"/>
    <w:rsid w:val="00775B9C"/>
    <w:rsid w:val="007765AC"/>
    <w:rsid w:val="007770F3"/>
    <w:rsid w:val="00782ABC"/>
    <w:rsid w:val="007915EE"/>
    <w:rsid w:val="0079384F"/>
    <w:rsid w:val="007A0729"/>
    <w:rsid w:val="007A1F62"/>
    <w:rsid w:val="007A2707"/>
    <w:rsid w:val="007A7B52"/>
    <w:rsid w:val="007B10CE"/>
    <w:rsid w:val="007B3C67"/>
    <w:rsid w:val="007B62F3"/>
    <w:rsid w:val="007C35AE"/>
    <w:rsid w:val="007C3D0A"/>
    <w:rsid w:val="007D066A"/>
    <w:rsid w:val="007D5549"/>
    <w:rsid w:val="007F0BDB"/>
    <w:rsid w:val="007F241C"/>
    <w:rsid w:val="007F591A"/>
    <w:rsid w:val="00802484"/>
    <w:rsid w:val="00802A05"/>
    <w:rsid w:val="0080461B"/>
    <w:rsid w:val="00811D8A"/>
    <w:rsid w:val="00821EAF"/>
    <w:rsid w:val="0083065A"/>
    <w:rsid w:val="008351E2"/>
    <w:rsid w:val="0083548B"/>
    <w:rsid w:val="0083708B"/>
    <w:rsid w:val="00846838"/>
    <w:rsid w:val="008519AD"/>
    <w:rsid w:val="0085769E"/>
    <w:rsid w:val="008763F1"/>
    <w:rsid w:val="0087646F"/>
    <w:rsid w:val="008866F2"/>
    <w:rsid w:val="00896543"/>
    <w:rsid w:val="00897CD3"/>
    <w:rsid w:val="008A2117"/>
    <w:rsid w:val="008B016B"/>
    <w:rsid w:val="008B17D8"/>
    <w:rsid w:val="008D2C9D"/>
    <w:rsid w:val="008D7406"/>
    <w:rsid w:val="008E5147"/>
    <w:rsid w:val="008F00E9"/>
    <w:rsid w:val="00905704"/>
    <w:rsid w:val="00906C95"/>
    <w:rsid w:val="00913121"/>
    <w:rsid w:val="00916E30"/>
    <w:rsid w:val="00917A8D"/>
    <w:rsid w:val="009220A3"/>
    <w:rsid w:val="009244AF"/>
    <w:rsid w:val="009269AB"/>
    <w:rsid w:val="009273A9"/>
    <w:rsid w:val="00934DDE"/>
    <w:rsid w:val="00940E76"/>
    <w:rsid w:val="00945132"/>
    <w:rsid w:val="00946DB7"/>
    <w:rsid w:val="00947726"/>
    <w:rsid w:val="00947A33"/>
    <w:rsid w:val="00955060"/>
    <w:rsid w:val="009574D5"/>
    <w:rsid w:val="00965A0B"/>
    <w:rsid w:val="00977692"/>
    <w:rsid w:val="00980B6A"/>
    <w:rsid w:val="00983528"/>
    <w:rsid w:val="00991AA3"/>
    <w:rsid w:val="009975F9"/>
    <w:rsid w:val="00997C71"/>
    <w:rsid w:val="009A5AD0"/>
    <w:rsid w:val="009B00E6"/>
    <w:rsid w:val="009B1BB3"/>
    <w:rsid w:val="009C22B5"/>
    <w:rsid w:val="009C5778"/>
    <w:rsid w:val="009D3B17"/>
    <w:rsid w:val="009E3462"/>
    <w:rsid w:val="009E6553"/>
    <w:rsid w:val="009F0797"/>
    <w:rsid w:val="009F4A19"/>
    <w:rsid w:val="00A00A39"/>
    <w:rsid w:val="00A03147"/>
    <w:rsid w:val="00A0331B"/>
    <w:rsid w:val="00A039A0"/>
    <w:rsid w:val="00A06F3C"/>
    <w:rsid w:val="00A1519A"/>
    <w:rsid w:val="00A169F2"/>
    <w:rsid w:val="00A26CAB"/>
    <w:rsid w:val="00A3320B"/>
    <w:rsid w:val="00A355F9"/>
    <w:rsid w:val="00A3677B"/>
    <w:rsid w:val="00A377A6"/>
    <w:rsid w:val="00A42A48"/>
    <w:rsid w:val="00A4490B"/>
    <w:rsid w:val="00A73F34"/>
    <w:rsid w:val="00A76A8F"/>
    <w:rsid w:val="00A80197"/>
    <w:rsid w:val="00A84825"/>
    <w:rsid w:val="00A84BD4"/>
    <w:rsid w:val="00A965F5"/>
    <w:rsid w:val="00A97AEF"/>
    <w:rsid w:val="00AB2202"/>
    <w:rsid w:val="00AD53C2"/>
    <w:rsid w:val="00AD7D73"/>
    <w:rsid w:val="00AE4F67"/>
    <w:rsid w:val="00AE6014"/>
    <w:rsid w:val="00AF0E92"/>
    <w:rsid w:val="00AF1407"/>
    <w:rsid w:val="00AF55AD"/>
    <w:rsid w:val="00B05518"/>
    <w:rsid w:val="00B1401C"/>
    <w:rsid w:val="00B14168"/>
    <w:rsid w:val="00B32688"/>
    <w:rsid w:val="00B41B52"/>
    <w:rsid w:val="00B44104"/>
    <w:rsid w:val="00B45B5F"/>
    <w:rsid w:val="00B45C68"/>
    <w:rsid w:val="00B46280"/>
    <w:rsid w:val="00B5492F"/>
    <w:rsid w:val="00B54EA8"/>
    <w:rsid w:val="00B65768"/>
    <w:rsid w:val="00B76B79"/>
    <w:rsid w:val="00B807BB"/>
    <w:rsid w:val="00B81F84"/>
    <w:rsid w:val="00B8287F"/>
    <w:rsid w:val="00B84649"/>
    <w:rsid w:val="00B87E55"/>
    <w:rsid w:val="00B9568B"/>
    <w:rsid w:val="00B9744D"/>
    <w:rsid w:val="00BA1E40"/>
    <w:rsid w:val="00BB11D6"/>
    <w:rsid w:val="00BB637E"/>
    <w:rsid w:val="00BB674A"/>
    <w:rsid w:val="00BC2A3E"/>
    <w:rsid w:val="00BC3295"/>
    <w:rsid w:val="00BD59E2"/>
    <w:rsid w:val="00BD7379"/>
    <w:rsid w:val="00BE3615"/>
    <w:rsid w:val="00BF068E"/>
    <w:rsid w:val="00C00032"/>
    <w:rsid w:val="00C1235D"/>
    <w:rsid w:val="00C15D38"/>
    <w:rsid w:val="00C204DC"/>
    <w:rsid w:val="00C24874"/>
    <w:rsid w:val="00C252F6"/>
    <w:rsid w:val="00C25F2C"/>
    <w:rsid w:val="00C277CE"/>
    <w:rsid w:val="00C407D5"/>
    <w:rsid w:val="00C44425"/>
    <w:rsid w:val="00C50BED"/>
    <w:rsid w:val="00C51080"/>
    <w:rsid w:val="00C54849"/>
    <w:rsid w:val="00C716C6"/>
    <w:rsid w:val="00C71901"/>
    <w:rsid w:val="00C77C2E"/>
    <w:rsid w:val="00C943CC"/>
    <w:rsid w:val="00C97C11"/>
    <w:rsid w:val="00CA68DA"/>
    <w:rsid w:val="00CB206D"/>
    <w:rsid w:val="00CB50CD"/>
    <w:rsid w:val="00CB7606"/>
    <w:rsid w:val="00CC64BB"/>
    <w:rsid w:val="00CC654F"/>
    <w:rsid w:val="00CD1AD7"/>
    <w:rsid w:val="00CD60CD"/>
    <w:rsid w:val="00CE0525"/>
    <w:rsid w:val="00CE2E78"/>
    <w:rsid w:val="00CE5269"/>
    <w:rsid w:val="00CF0181"/>
    <w:rsid w:val="00CF0455"/>
    <w:rsid w:val="00CF36DF"/>
    <w:rsid w:val="00CF7772"/>
    <w:rsid w:val="00CF7AA2"/>
    <w:rsid w:val="00D02555"/>
    <w:rsid w:val="00D046A7"/>
    <w:rsid w:val="00D11383"/>
    <w:rsid w:val="00D21A7C"/>
    <w:rsid w:val="00D24427"/>
    <w:rsid w:val="00D25F11"/>
    <w:rsid w:val="00D30D5E"/>
    <w:rsid w:val="00D32B2A"/>
    <w:rsid w:val="00D3701F"/>
    <w:rsid w:val="00D4096E"/>
    <w:rsid w:val="00D426E0"/>
    <w:rsid w:val="00D5316A"/>
    <w:rsid w:val="00D563E1"/>
    <w:rsid w:val="00D61A73"/>
    <w:rsid w:val="00D61F80"/>
    <w:rsid w:val="00D6756F"/>
    <w:rsid w:val="00D67673"/>
    <w:rsid w:val="00D70E1B"/>
    <w:rsid w:val="00D77783"/>
    <w:rsid w:val="00D77B43"/>
    <w:rsid w:val="00D83344"/>
    <w:rsid w:val="00D860BB"/>
    <w:rsid w:val="00D87AEE"/>
    <w:rsid w:val="00D87CB6"/>
    <w:rsid w:val="00D9073F"/>
    <w:rsid w:val="00D95BC7"/>
    <w:rsid w:val="00DA2094"/>
    <w:rsid w:val="00DC204A"/>
    <w:rsid w:val="00DC5125"/>
    <w:rsid w:val="00DC6658"/>
    <w:rsid w:val="00DD3DB2"/>
    <w:rsid w:val="00DD7DC6"/>
    <w:rsid w:val="00DE751B"/>
    <w:rsid w:val="00DF0780"/>
    <w:rsid w:val="00E04910"/>
    <w:rsid w:val="00E04D46"/>
    <w:rsid w:val="00E1180E"/>
    <w:rsid w:val="00E208D3"/>
    <w:rsid w:val="00E22F4A"/>
    <w:rsid w:val="00E23316"/>
    <w:rsid w:val="00E26056"/>
    <w:rsid w:val="00E40534"/>
    <w:rsid w:val="00E4061C"/>
    <w:rsid w:val="00E439EB"/>
    <w:rsid w:val="00E50AA5"/>
    <w:rsid w:val="00E537D7"/>
    <w:rsid w:val="00E55A9E"/>
    <w:rsid w:val="00E56D7C"/>
    <w:rsid w:val="00E62F78"/>
    <w:rsid w:val="00E64DFF"/>
    <w:rsid w:val="00E738A2"/>
    <w:rsid w:val="00E86490"/>
    <w:rsid w:val="00E906E3"/>
    <w:rsid w:val="00E906FA"/>
    <w:rsid w:val="00E95FA8"/>
    <w:rsid w:val="00EA4489"/>
    <w:rsid w:val="00EA5FEC"/>
    <w:rsid w:val="00EA7558"/>
    <w:rsid w:val="00EB106D"/>
    <w:rsid w:val="00EB5AC0"/>
    <w:rsid w:val="00EB5FAA"/>
    <w:rsid w:val="00EB7CC8"/>
    <w:rsid w:val="00EC38E2"/>
    <w:rsid w:val="00EC4C0A"/>
    <w:rsid w:val="00ED1E50"/>
    <w:rsid w:val="00ED5007"/>
    <w:rsid w:val="00ED6241"/>
    <w:rsid w:val="00ED660F"/>
    <w:rsid w:val="00EE1F77"/>
    <w:rsid w:val="00EE554A"/>
    <w:rsid w:val="00EE74CF"/>
    <w:rsid w:val="00EF4A32"/>
    <w:rsid w:val="00F16DF8"/>
    <w:rsid w:val="00F1701A"/>
    <w:rsid w:val="00F200CE"/>
    <w:rsid w:val="00F20863"/>
    <w:rsid w:val="00F22D7A"/>
    <w:rsid w:val="00F23F52"/>
    <w:rsid w:val="00F24756"/>
    <w:rsid w:val="00F25878"/>
    <w:rsid w:val="00F3327B"/>
    <w:rsid w:val="00F3462F"/>
    <w:rsid w:val="00F40324"/>
    <w:rsid w:val="00F41306"/>
    <w:rsid w:val="00F42EB0"/>
    <w:rsid w:val="00F51EEC"/>
    <w:rsid w:val="00F636A9"/>
    <w:rsid w:val="00F63A65"/>
    <w:rsid w:val="00F6607C"/>
    <w:rsid w:val="00F664DA"/>
    <w:rsid w:val="00F708A5"/>
    <w:rsid w:val="00F77C9C"/>
    <w:rsid w:val="00F9324C"/>
    <w:rsid w:val="00F938AB"/>
    <w:rsid w:val="00FB6BB3"/>
    <w:rsid w:val="00FC6576"/>
    <w:rsid w:val="00FD3EE8"/>
    <w:rsid w:val="00FE01E5"/>
    <w:rsid w:val="00FE7280"/>
    <w:rsid w:val="00F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8887AB"/>
  <w15:chartTrackingRefBased/>
  <w15:docId w15:val="{9F31E6DD-738D-4326-90DA-0711891D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 w:cs="Aria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120"/>
      <w:outlineLvl w:val="0"/>
    </w:pPr>
    <w:rPr>
      <w:b/>
      <w:bCs/>
      <w:kern w:val="1"/>
      <w:sz w:val="24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60"/>
      <w:outlineLvl w:val="1"/>
    </w:pPr>
    <w:rPr>
      <w:b/>
      <w:bCs/>
      <w:iCs/>
      <w:szCs w:val="28"/>
      <w:u w:val="single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lang w:val="x-none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2"/>
      <w:szCs w:val="22"/>
    </w:rPr>
  </w:style>
  <w:style w:type="character" w:customStyle="1" w:styleId="WW8Num2z2">
    <w:name w:val="WW8Num2z2"/>
    <w:rPr>
      <w:rFonts w:hint="default"/>
    </w:rPr>
  </w:style>
  <w:style w:type="character" w:customStyle="1" w:styleId="WW8Num2z3">
    <w:name w:val="WW8Num2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sz w:val="21"/>
      <w:szCs w:val="21"/>
    </w:rPr>
  </w:style>
  <w:style w:type="character" w:customStyle="1" w:styleId="WW8Num4z0">
    <w:name w:val="WW8Num4z0"/>
    <w:rPr>
      <w:rFonts w:ascii="Calibri" w:hAnsi="Calibri" w:cs="Calibri" w:hint="default"/>
      <w:b w:val="0"/>
      <w:bCs/>
      <w:szCs w:val="22"/>
      <w:lang w:val="pl-PL"/>
    </w:rPr>
  </w:style>
  <w:style w:type="character" w:customStyle="1" w:styleId="WW8Num5z0">
    <w:name w:val="WW8Num5z0"/>
    <w:rPr>
      <w:rFonts w:ascii="Calibri" w:hAnsi="Calibri" w:cs="Calibri" w:hint="default"/>
      <w:szCs w:val="22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 w:hint="default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 w:hint="default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 w:hint="default"/>
      <w:szCs w:val="22"/>
    </w:rPr>
  </w:style>
  <w:style w:type="character" w:customStyle="1" w:styleId="WW8Num11z0">
    <w:name w:val="WW8Num11z0"/>
    <w:rPr>
      <w:rFonts w:ascii="Calibri" w:hAnsi="Calibri" w:cs="Calibri" w:hint="default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highlight w:val="white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 w:hint="default"/>
      <w:szCs w:val="22"/>
    </w:rPr>
  </w:style>
  <w:style w:type="character" w:customStyle="1" w:styleId="WW8Num15z0">
    <w:name w:val="WW8Num15z0"/>
    <w:rPr>
      <w:rFonts w:ascii="Calibri" w:eastAsia="Arial" w:hAnsi="Calibri" w:cs="Calibri" w:hint="default"/>
      <w:bCs/>
      <w:szCs w:val="22"/>
    </w:rPr>
  </w:style>
  <w:style w:type="character" w:customStyle="1" w:styleId="WW8Num16z0">
    <w:name w:val="WW8Num16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 w:hint="default"/>
      <w:szCs w:val="22"/>
      <w:lang w:val="pl-PL" w:eastAsia="pl-PL"/>
    </w:rPr>
  </w:style>
  <w:style w:type="character" w:customStyle="1" w:styleId="WW8Num21z0">
    <w:name w:val="WW8Num21z0"/>
    <w:rPr>
      <w:rFonts w:ascii="Calibri" w:hAnsi="Calibri" w:cs="Calibri" w:hint="default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 w:hint="default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 w:hint="default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highlight w:val="white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 w:hint="default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2">
    <w:name w:val="WW8Num3z2"/>
    <w:rPr>
      <w:rFonts w:hint="default"/>
    </w:rPr>
  </w:style>
  <w:style w:type="character" w:customStyle="1" w:styleId="WW8Num3z3">
    <w:name w:val="WW8Num3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highlight w:val="white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1"/>
      <w:sz w:val="22"/>
      <w:szCs w:val="22"/>
      <w:lang w:eastAsia="pl-PL"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 w:hint="default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highlight w:val="white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 w:hint="default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highlight w:val="yellow"/>
    </w:rPr>
  </w:style>
  <w:style w:type="character" w:customStyle="1" w:styleId="WW8Num4z2">
    <w:name w:val="WW8Num4z2"/>
    <w:rPr>
      <w:rFonts w:hint="default"/>
    </w:rPr>
  </w:style>
  <w:style w:type="character" w:customStyle="1" w:styleId="WW8Num4z3">
    <w:name w:val="WW8Num4z3"/>
    <w:rPr>
      <w:rFonts w:ascii="Calibri" w:eastAsia="Arial" w:hAnsi="Calibri" w:cs="Calibri" w:hint="default"/>
      <w:b w:val="0"/>
      <w:color w:val="auto"/>
      <w:sz w:val="22"/>
      <w:szCs w:val="22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 w:hint="default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 w:hint="default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 w:hint="default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4z1">
    <w:name w:val="WW8Num4z1"/>
  </w:style>
  <w:style w:type="character" w:customStyle="1" w:styleId="WW8Num5z1">
    <w:name w:val="WW8Num5z1"/>
    <w:rPr>
      <w:rFonts w:ascii="Calibri" w:eastAsia="Calibri" w:hAnsi="Calibri" w:cs="Calibri" w:hint="default"/>
      <w:b w:val="0"/>
      <w:szCs w:val="22"/>
    </w:rPr>
  </w:style>
  <w:style w:type="character" w:customStyle="1" w:styleId="WW8Num5z2">
    <w:name w:val="WW8Num5z2"/>
    <w:rPr>
      <w:rFonts w:hint="default"/>
    </w:rPr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34z0">
    <w:name w:val="WW8Num34z0"/>
    <w:rPr>
      <w:rFonts w:cs="Calibri" w:hint="default"/>
    </w:rPr>
  </w:style>
  <w:style w:type="character" w:customStyle="1" w:styleId="WW8Num35z0">
    <w:name w:val="WW8Num35z0"/>
    <w:rPr>
      <w:rFonts w:ascii="Symbol" w:hAnsi="Symbol" w:cs="Symbol" w:hint="default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 w:hint="default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highlight w:val="yellow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 w:hint="default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 w:hint="default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 w:hint="default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 w:hint="default"/>
      <w:b w:val="0"/>
      <w:bCs/>
      <w:i w:val="0"/>
      <w:color w:val="auto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1"/>
      <w:sz w:val="24"/>
      <w:szCs w:val="32"/>
      <w:lang w:val="x-none"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val="x-none" w:bidi="ar-SA"/>
    </w:rPr>
  </w:style>
  <w:style w:type="character" w:customStyle="1" w:styleId="Nagwek6Znak">
    <w:name w:val="Nagłówek 6 Znak"/>
    <w:rPr>
      <w:b/>
      <w:bCs/>
      <w:sz w:val="22"/>
      <w:szCs w:val="22"/>
      <w:lang w:val="x-none"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val="x-none"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val="x-none" w:bidi="ar-SA"/>
    </w:rPr>
  </w:style>
  <w:style w:type="character" w:customStyle="1" w:styleId="TekstkomentarzaZnak1">
    <w:name w:val="Tekst komentarza Znak1"/>
    <w:rPr>
      <w:color w:val="000000"/>
      <w:lang w:val="x-none"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val="x-none" w:bidi="ar-SA"/>
    </w:rPr>
  </w:style>
  <w:style w:type="character" w:customStyle="1" w:styleId="StopkaZnak">
    <w:name w:val="Stopka Znak"/>
    <w:uiPriority w:val="99"/>
    <w:rPr>
      <w:sz w:val="24"/>
      <w:szCs w:val="24"/>
      <w:lang w:val="x-none" w:bidi="ar-SA"/>
    </w:rPr>
  </w:style>
  <w:style w:type="character" w:customStyle="1" w:styleId="TekstpodstawowyZnak">
    <w:name w:val="Tekst podstawowy Znak"/>
    <w:rPr>
      <w:rFonts w:eastAsia="Lucida Sans Unicode"/>
      <w:sz w:val="24"/>
      <w:lang w:val="x-none" w:bidi="ar-SA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val="x-none"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val="x-none" w:bidi="ar-SA"/>
    </w:rPr>
  </w:style>
  <w:style w:type="character" w:customStyle="1" w:styleId="Tekstpodstawowy2Znak">
    <w:name w:val="Tekst podstawowy 2 Znak"/>
    <w:rPr>
      <w:sz w:val="24"/>
      <w:szCs w:val="24"/>
      <w:lang w:val="x-none" w:bidi="ar-SA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qFormat/>
    <w:rPr>
      <w:rFonts w:ascii="Arial" w:hAnsi="Arial" w:cs="Arial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x-none"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val="x-none" w:bidi="ar-SA"/>
    </w:rPr>
  </w:style>
  <w:style w:type="character" w:customStyle="1" w:styleId="AkapitzlistZnak">
    <w:name w:val="Akapit z listą Znak"/>
    <w:aliases w:val="wypunktowanie Znak"/>
    <w:uiPriority w:val="99"/>
    <w:qFormat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 w:hint="default"/>
      <w:b w:val="0"/>
      <w:szCs w:val="24"/>
    </w:rPr>
  </w:style>
  <w:style w:type="character" w:customStyle="1" w:styleId="WW8Num94z1">
    <w:name w:val="WW8Num94z1"/>
    <w:rPr>
      <w:rFonts w:cs="Times New Roman" w:hint="default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 w:hint="default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CharLFO12LVL9">
    <w:name w:val="WW_CharLFO12LVL9"/>
    <w:rPr>
      <w:rFonts w:ascii="Wingdings" w:hAnsi="Wingdings" w:cs="Wingdings"/>
    </w:rPr>
  </w:style>
  <w:style w:type="character" w:customStyle="1" w:styleId="WWCharLFO12LVL8">
    <w:name w:val="WW_CharLFO12LVL8"/>
    <w:rPr>
      <w:rFonts w:ascii="Courier New" w:eastAsia="Courier New" w:hAnsi="Courier New" w:cs="Courier New"/>
    </w:rPr>
  </w:style>
  <w:style w:type="character" w:customStyle="1" w:styleId="WWCharLFO12LVL7">
    <w:name w:val="WW_CharLFO12LVL7"/>
    <w:rPr>
      <w:rFonts w:ascii="Symbol" w:hAnsi="Symbol" w:cs="Symbol"/>
    </w:rPr>
  </w:style>
  <w:style w:type="character" w:customStyle="1" w:styleId="WWCharLFO12LVL6">
    <w:name w:val="WW_CharLFO12LVL6"/>
    <w:rPr>
      <w:rFonts w:ascii="Wingdings" w:hAnsi="Wingdings" w:cs="Wingdings"/>
    </w:rPr>
  </w:style>
  <w:style w:type="character" w:customStyle="1" w:styleId="WWCharLFO12LVL5">
    <w:name w:val="WW_CharLFO12LVL5"/>
    <w:rPr>
      <w:rFonts w:ascii="Courier New" w:eastAsia="Courier New" w:hAnsi="Courier New" w:cs="Courier New"/>
    </w:rPr>
  </w:style>
  <w:style w:type="character" w:customStyle="1" w:styleId="WWCharLFO12LVL4">
    <w:name w:val="WW_CharLFO12LVL4"/>
    <w:rPr>
      <w:rFonts w:ascii="Symbol" w:hAnsi="Symbol" w:cs="Symbol"/>
    </w:rPr>
  </w:style>
  <w:style w:type="character" w:customStyle="1" w:styleId="WWCharLFO12LVL3">
    <w:name w:val="WW_CharLFO12LVL3"/>
    <w:rPr>
      <w:rFonts w:ascii="Wingdings" w:hAnsi="Wingdings" w:cs="Wingdings"/>
    </w:rPr>
  </w:style>
  <w:style w:type="character" w:customStyle="1" w:styleId="WWCharLFO12LVL2">
    <w:name w:val="WW_CharLFO12LVL2"/>
    <w:rPr>
      <w:rFonts w:ascii="Courier New" w:eastAsia="Courier New" w:hAnsi="Courier New" w:cs="Courier New"/>
    </w:rPr>
  </w:style>
  <w:style w:type="character" w:customStyle="1" w:styleId="WWCharLFO12LVL1">
    <w:name w:val="WW_CharLFO12LVL1"/>
    <w:rPr>
      <w:rFonts w:ascii="Symbol" w:hAnsi="Symbol" w:cs="Symbol"/>
    </w:rPr>
  </w:style>
  <w:style w:type="character" w:customStyle="1" w:styleId="WWCharLFO9LVL9">
    <w:name w:val="WW_CharLFO9LVL9"/>
    <w:rPr>
      <w:rFonts w:ascii="Wingdings" w:hAnsi="Wingdings" w:cs="Wingdings"/>
    </w:rPr>
  </w:style>
  <w:style w:type="character" w:customStyle="1" w:styleId="WWCharLFO9LVL8">
    <w:name w:val="WW_CharLFO9LVL8"/>
    <w:rPr>
      <w:rFonts w:ascii="Courier New" w:eastAsia="Courier New" w:hAnsi="Courier New" w:cs="Courier New"/>
    </w:rPr>
  </w:style>
  <w:style w:type="character" w:customStyle="1" w:styleId="WWCharLFO9LVL7">
    <w:name w:val="WW_CharLFO9LVL7"/>
    <w:rPr>
      <w:rFonts w:ascii="Symbol" w:hAnsi="Symbol" w:cs="Symbol"/>
    </w:rPr>
  </w:style>
  <w:style w:type="character" w:customStyle="1" w:styleId="WWCharLFO9LVL6">
    <w:name w:val="WW_CharLFO9LVL6"/>
    <w:rPr>
      <w:rFonts w:ascii="Wingdings" w:hAnsi="Wingdings" w:cs="Wingdings"/>
    </w:rPr>
  </w:style>
  <w:style w:type="character" w:customStyle="1" w:styleId="WWCharLFO9LVL5">
    <w:name w:val="WW_CharLFO9LVL5"/>
    <w:rPr>
      <w:rFonts w:ascii="Courier New" w:eastAsia="Courier New" w:hAnsi="Courier New" w:cs="Courier New"/>
    </w:rPr>
  </w:style>
  <w:style w:type="character" w:customStyle="1" w:styleId="WWCharLFO9LVL4">
    <w:name w:val="WW_CharLFO9LVL4"/>
    <w:rPr>
      <w:rFonts w:ascii="Symbol" w:hAnsi="Symbol" w:cs="Symbol"/>
    </w:rPr>
  </w:style>
  <w:style w:type="character" w:customStyle="1" w:styleId="WWCharLFO9LVL3">
    <w:name w:val="WW_CharLFO9LVL3"/>
    <w:rPr>
      <w:rFonts w:ascii="Wingdings" w:hAnsi="Wingdings" w:cs="Wingdings"/>
    </w:rPr>
  </w:style>
  <w:style w:type="character" w:customStyle="1" w:styleId="WWCharLFO9LVL2">
    <w:name w:val="WW_CharLFO9LVL2"/>
    <w:rPr>
      <w:rFonts w:ascii="Courier New" w:eastAsia="Courier New" w:hAnsi="Courier New" w:cs="Courier New"/>
    </w:rPr>
  </w:style>
  <w:style w:type="character" w:customStyle="1" w:styleId="WWCharLFO9LVL1">
    <w:name w:val="WW_CharLFO9LVL1"/>
    <w:rPr>
      <w:rFonts w:ascii="Symbol" w:hAnsi="Symbol" w:cs="Symbol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8LVL8">
    <w:name w:val="WW_CharLFO8LVL8"/>
    <w:rPr>
      <w:rFonts w:ascii="Courier New" w:eastAsia="Courier New" w:hAnsi="Courier New" w:cs="Courier New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5">
    <w:name w:val="WW_CharLFO8LVL5"/>
    <w:rPr>
      <w:rFonts w:ascii="Courier New" w:eastAsia="Courier New" w:hAnsi="Courier New" w:cs="Courier New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2">
    <w:name w:val="WW_CharLFO8LVL2"/>
    <w:rPr>
      <w:rFonts w:ascii="Courier New" w:eastAsia="Courier New" w:hAnsi="Courier New" w:cs="Courier New"/>
    </w:rPr>
  </w:style>
  <w:style w:type="character" w:customStyle="1" w:styleId="WWCharLFO8LVL1">
    <w:name w:val="WW_CharLFO8LVL1"/>
    <w:rPr>
      <w:rFonts w:ascii="Symbol" w:hAnsi="Symbol" w:cs="Symbol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7LVL8">
    <w:name w:val="WW_CharLFO7LVL8"/>
    <w:rPr>
      <w:rFonts w:ascii="Courier New" w:eastAsia="Courier New" w:hAnsi="Courier New" w:cs="Courier New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5">
    <w:name w:val="WW_CharLFO7LVL5"/>
    <w:rPr>
      <w:rFonts w:ascii="Courier New" w:eastAsia="Courier New" w:hAnsi="Courier New" w:cs="Courier New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2">
    <w:name w:val="WW_CharLFO7LVL2"/>
    <w:rPr>
      <w:rFonts w:ascii="Courier New" w:eastAsia="Courier New" w:hAnsi="Courier New" w:cs="Courier New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6LVL1">
    <w:name w:val="WW_CharLFO6LVL1"/>
    <w:rPr>
      <w:rFonts w:eastAsia="Times New Roman"/>
      <w:b/>
      <w:sz w:val="22"/>
    </w:rPr>
  </w:style>
  <w:style w:type="character" w:customStyle="1" w:styleId="WWCharLFO4LVL9">
    <w:name w:val="WW_CharLFO4LVL9"/>
    <w:rPr>
      <w:rFonts w:ascii="Wingdings" w:eastAsia="Wingdings" w:hAnsi="Wingdings" w:cs="Wingdings"/>
    </w:rPr>
  </w:style>
  <w:style w:type="character" w:customStyle="1" w:styleId="WWCharLFO4LVL8">
    <w:name w:val="WW_CharLFO4LVL8"/>
    <w:rPr>
      <w:rFonts w:ascii="Courier New" w:eastAsia="Courier New" w:hAnsi="Courier New" w:cs="Courier New"/>
    </w:rPr>
  </w:style>
  <w:style w:type="character" w:customStyle="1" w:styleId="WWCharLFO4LVL7">
    <w:name w:val="WW_CharLFO4LVL7"/>
    <w:rPr>
      <w:rFonts w:ascii="Symbol" w:eastAsia="Symbol" w:hAnsi="Symbol" w:cs="Symbol"/>
    </w:rPr>
  </w:style>
  <w:style w:type="character" w:customStyle="1" w:styleId="WWCharLFO4LVL6">
    <w:name w:val="WW_CharLFO4LVL6"/>
    <w:rPr>
      <w:rFonts w:ascii="Wingdings" w:eastAsia="Wingdings" w:hAnsi="Wingdings" w:cs="Wingdings"/>
    </w:rPr>
  </w:style>
  <w:style w:type="character" w:customStyle="1" w:styleId="WWCharLFO4LVL5">
    <w:name w:val="WW_CharLFO4LVL5"/>
    <w:rPr>
      <w:rFonts w:ascii="Courier New" w:eastAsia="Courier New" w:hAnsi="Courier New" w:cs="Courier New"/>
    </w:rPr>
  </w:style>
  <w:style w:type="character" w:customStyle="1" w:styleId="WWCharLFO4LVL4">
    <w:name w:val="WW_CharLFO4LVL4"/>
    <w:rPr>
      <w:rFonts w:ascii="Symbol" w:eastAsia="Symbol" w:hAnsi="Symbol" w:cs="Symbol"/>
    </w:rPr>
  </w:style>
  <w:style w:type="character" w:customStyle="1" w:styleId="WWCharLFO4LVL3">
    <w:name w:val="WW_CharLFO4LVL3"/>
    <w:rPr>
      <w:rFonts w:ascii="Wingdings" w:eastAsia="Wingdings" w:hAnsi="Wingdings" w:cs="Wingdings"/>
    </w:rPr>
  </w:style>
  <w:style w:type="character" w:customStyle="1" w:styleId="WWCharLFO4LVL2">
    <w:name w:val="WW_CharLFO4LVL2"/>
    <w:rPr>
      <w:rFonts w:ascii="Symbol" w:eastAsia="Symbol" w:hAnsi="Symbol" w:cs="Symbol"/>
      <w:sz w:val="22"/>
    </w:rPr>
  </w:style>
  <w:style w:type="character" w:customStyle="1" w:styleId="WWCharLFO4LVL1">
    <w:name w:val="WW_CharLFO4LVL1"/>
    <w:rPr>
      <w:rFonts w:ascii="Symbol" w:eastAsia="Symbol" w:hAnsi="Symbol" w:cs="Symbol"/>
    </w:rPr>
  </w:style>
  <w:style w:type="character" w:customStyle="1" w:styleId="WWCharLFO2LVL9">
    <w:name w:val="WW_CharLFO2LVL9"/>
    <w:rPr>
      <w:rFonts w:eastAsia="Times New Roman"/>
    </w:rPr>
  </w:style>
  <w:style w:type="character" w:customStyle="1" w:styleId="WWCharLFO2LVL8">
    <w:name w:val="WW_CharLFO2LVL8"/>
    <w:rPr>
      <w:rFonts w:eastAsia="Times New Roman"/>
    </w:rPr>
  </w:style>
  <w:style w:type="character" w:customStyle="1" w:styleId="WWCharLFO2LVL7">
    <w:name w:val="WW_CharLFO2LVL7"/>
    <w:rPr>
      <w:rFonts w:eastAsia="Times New Roman"/>
    </w:rPr>
  </w:style>
  <w:style w:type="character" w:customStyle="1" w:styleId="WWCharLFO2LVL6">
    <w:name w:val="WW_CharLFO2LVL6"/>
    <w:rPr>
      <w:rFonts w:eastAsia="Times New Roman"/>
    </w:rPr>
  </w:style>
  <w:style w:type="character" w:customStyle="1" w:styleId="WWCharLFO2LVL5">
    <w:name w:val="WW_CharLFO2LVL5"/>
    <w:rPr>
      <w:rFonts w:eastAsia="Times New Roman"/>
    </w:rPr>
  </w:style>
  <w:style w:type="character" w:customStyle="1" w:styleId="WWCharLFO2LVL4">
    <w:name w:val="WW_CharLFO2LVL4"/>
    <w:rPr>
      <w:rFonts w:eastAsia="Times New Roman"/>
    </w:rPr>
  </w:style>
  <w:style w:type="character" w:customStyle="1" w:styleId="WWCharLFO2LVL3">
    <w:name w:val="WW_CharLFO2LVL3"/>
    <w:rPr>
      <w:rFonts w:eastAsia="Times New Roman"/>
    </w:rPr>
  </w:style>
  <w:style w:type="character" w:customStyle="1" w:styleId="WWCharLFO2LVL2">
    <w:name w:val="WW_CharLFO2LVL2"/>
    <w:rPr>
      <w:rFonts w:eastAsia="Times New Roman"/>
    </w:rPr>
  </w:style>
  <w:style w:type="character" w:customStyle="1" w:styleId="WWCharLFO2LVL1">
    <w:name w:val="WW_CharLFO2LVL1"/>
    <w:rPr>
      <w:rFonts w:eastAsia="Times New Roman"/>
      <w:b/>
      <w:sz w:val="22"/>
    </w:rPr>
  </w:style>
  <w:style w:type="character" w:customStyle="1" w:styleId="WWCharLFO1LVL9">
    <w:name w:val="WW_CharLFO1LVL9"/>
    <w:rPr>
      <w:rFonts w:eastAsia="Times New Roman"/>
    </w:rPr>
  </w:style>
  <w:style w:type="character" w:customStyle="1" w:styleId="WWCharLFO1LVL8">
    <w:name w:val="WW_CharLFO1LVL8"/>
    <w:rPr>
      <w:rFonts w:eastAsia="Times New Roman"/>
    </w:rPr>
  </w:style>
  <w:style w:type="character" w:customStyle="1" w:styleId="WWCharLFO1LVL7">
    <w:name w:val="WW_CharLFO1LVL7"/>
    <w:rPr>
      <w:rFonts w:eastAsia="Times New Roman"/>
    </w:rPr>
  </w:style>
  <w:style w:type="character" w:customStyle="1" w:styleId="WWCharLFO1LVL6">
    <w:name w:val="WW_CharLFO1LVL6"/>
    <w:rPr>
      <w:rFonts w:eastAsia="Times New Roman"/>
    </w:rPr>
  </w:style>
  <w:style w:type="character" w:customStyle="1" w:styleId="WWCharLFO1LVL5">
    <w:name w:val="WW_CharLFO1LVL5"/>
    <w:rPr>
      <w:rFonts w:eastAsia="Times New Roman"/>
    </w:rPr>
  </w:style>
  <w:style w:type="character" w:customStyle="1" w:styleId="WWCharLFO1LVL4">
    <w:name w:val="WW_CharLFO1LVL4"/>
    <w:rPr>
      <w:rFonts w:eastAsia="Times New Roman"/>
      <w:sz w:val="22"/>
    </w:rPr>
  </w:style>
  <w:style w:type="character" w:customStyle="1" w:styleId="WWCharLFO1LVL3">
    <w:name w:val="WW_CharLFO1LVL3"/>
    <w:rPr>
      <w:rFonts w:eastAsia="Times New Roman"/>
    </w:rPr>
  </w:style>
  <w:style w:type="character" w:customStyle="1" w:styleId="WWCharLFO1LVL2">
    <w:name w:val="WW_CharLFO1LVL2"/>
    <w:rPr>
      <w:rFonts w:eastAsia="Times New Roman"/>
    </w:rPr>
  </w:style>
  <w:style w:type="character" w:customStyle="1" w:styleId="WWCharLFO1LVL1">
    <w:name w:val="WW_CharLFO1LVL1"/>
    <w:rPr>
      <w:rFonts w:eastAsia="Times New Roman"/>
      <w:b/>
      <w:sz w:val="22"/>
    </w:rPr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Normalny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Normalny"/>
    <w:rPr>
      <w:rFonts w:cs="Calibri"/>
      <w:bCs/>
    </w:rPr>
  </w:style>
  <w:style w:type="paragraph" w:customStyle="1" w:styleId="BodySingle">
    <w:name w:val="Body Single"/>
    <w:basedOn w:val="Normalny"/>
    <w:rPr>
      <w:rFonts w:ascii="Tms Rmn" w:hAnsi="Tms Rmn" w:cs="Calibri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dreszwrotnynakopercie">
    <w:name w:val="envelope return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rFonts w:ascii="Times New Roman" w:hAnsi="Times New Roman" w:cs="Times New Roman"/>
      <w:color w:val="000000"/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lang w:val="x-none"/>
    </w:rPr>
  </w:style>
  <w:style w:type="paragraph" w:styleId="Akapitzlist">
    <w:name w:val="List Paragraph"/>
    <w:aliases w:val="wypunktowanie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Cs w:val="22"/>
    </w:rPr>
  </w:style>
  <w:style w:type="paragraph" w:customStyle="1" w:styleId="StylTekstpodstawowyPogrubienieWyjustowany">
    <w:name w:val="Styl Tekst podstawowy + Pogrubienie Wyjustowany"/>
    <w:basedOn w:val="Tekstpodstawow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Normalny"/>
    <w:pPr>
      <w:spacing w:before="280" w:after="280"/>
    </w:p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sz w:val="24"/>
      <w:lang w:val="x-none"/>
    </w:rPr>
  </w:style>
  <w:style w:type="paragraph" w:customStyle="1" w:styleId="Tekstpodstawowyzwciciem21">
    <w:name w:val="Tekst podstawowy z wcięciem 21"/>
    <w:basedOn w:val="Tekstpodstawowywcity"/>
    <w:pPr>
      <w:ind w:firstLine="21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Default">
    <w:name w:val="Default"/>
    <w:pPr>
      <w:suppressAutoHyphens/>
      <w:snapToGrid w:val="0"/>
    </w:pPr>
    <w:rPr>
      <w:rFonts w:eastAsia="Arial" w:cs="Calibri"/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Times New Roman" w:hAnsi="Times New Roman" w:cs="Times New Roman"/>
      <w:sz w:val="24"/>
      <w:lang w:val="x-none"/>
    </w:rPr>
  </w:style>
  <w:style w:type="paragraph" w:customStyle="1" w:styleId="WW-BodyText21234">
    <w:name w:val="WW-Body Text 21234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ind w:left="1065"/>
    </w:pPr>
    <w:rPr>
      <w:szCs w:val="20"/>
    </w:rPr>
  </w:style>
  <w:style w:type="paragraph" w:customStyle="1" w:styleId="Tekstpodstawowy221">
    <w:name w:val="Tekst podstawowy 2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</w:pPr>
    <w:rPr>
      <w:lang w:eastAsia="zh-CN" w:bidi="hi-IN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Normalny"/>
    <w:pPr>
      <w:spacing w:before="280" w:after="280"/>
      <w:jc w:val="left"/>
    </w:pPr>
    <w:rPr>
      <w:rFonts w:ascii="inherit" w:hAnsi="inherit" w:cs="inherit"/>
      <w:sz w:val="16"/>
      <w:szCs w:val="16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eastAsia="Arial" w:cs="Calibri"/>
      <w:color w:val="000000"/>
      <w:sz w:val="26"/>
      <w:lang w:eastAsia="zh-CN"/>
    </w:rPr>
  </w:style>
  <w:style w:type="paragraph" w:styleId="NormalnyWeb">
    <w:name w:val="Normal (Web)"/>
    <w:basedOn w:val="Normalny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Normalny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Normalny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">
    <w:name w:val="Standard"/>
    <w:qFormat/>
    <w:pPr>
      <w:suppressAutoHyphens/>
    </w:pPr>
    <w:rPr>
      <w:kern w:val="1"/>
      <w:lang w:eastAsia="zh-CN"/>
    </w:rPr>
  </w:style>
  <w:style w:type="paragraph" w:customStyle="1" w:styleId="StylArial11ptCzarnyWyjustowany">
    <w:name w:val="Styl Arial 11 pt Czarny Wyjustowany"/>
    <w:basedOn w:val="Normalny"/>
    <w:rPr>
      <w:color w:val="000000"/>
      <w:szCs w:val="20"/>
    </w:rPr>
  </w:style>
  <w:style w:type="paragraph" w:customStyle="1" w:styleId="Tekstkomentarza2">
    <w:name w:val="Tekst komentarza2"/>
    <w:basedOn w:val="Normalny"/>
    <w:pPr>
      <w:widowControl w:val="0"/>
      <w:jc w:val="left"/>
    </w:pPr>
    <w:rPr>
      <w:rFonts w:ascii="Times New Roman" w:eastAsia="Lucida Sans Unicode" w:hAnsi="Times New Roman" w:cs="ArialMT"/>
      <w:color w:val="000000"/>
      <w:kern w:val="1"/>
      <w:sz w:val="20"/>
      <w:szCs w:val="20"/>
      <w:lang w:bidi="hi-IN"/>
    </w:rPr>
  </w:style>
  <w:style w:type="paragraph" w:customStyle="1" w:styleId="Tekstkomentarza1">
    <w:name w:val="Tekst komentarza1"/>
    <w:basedOn w:val="Normalny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200"/>
      <w:ind w:left="720"/>
      <w:contextualSpacing/>
    </w:pPr>
  </w:style>
  <w:style w:type="paragraph" w:customStyle="1" w:styleId="Styl1">
    <w:name w:val="Styl1"/>
    <w:basedOn w:val="Normalny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numPr>
        <w:numId w:val="0"/>
      </w:num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bidi="hi-IN"/>
    </w:rPr>
  </w:style>
  <w:style w:type="paragraph" w:customStyle="1" w:styleId="Normalny2">
    <w:name w:val="Normalny2"/>
    <w:pPr>
      <w:suppressAutoHyphens/>
      <w:textAlignment w:val="baseline"/>
    </w:pPr>
    <w:rPr>
      <w:rFonts w:eastAsia="0" w:cs="Liberation Serif"/>
      <w:color w:val="000000"/>
      <w:kern w:val="1"/>
      <w:sz w:val="24"/>
      <w:szCs w:val="24"/>
      <w:lang w:eastAsia="zh-CN" w:bidi="hi-IN"/>
    </w:rPr>
  </w:style>
  <w:style w:type="paragraph" w:customStyle="1" w:styleId="Footnote">
    <w:name w:val="Footnote"/>
    <w:basedOn w:val="Normalny"/>
    <w:rsid w:val="00D3701F"/>
    <w:pPr>
      <w:suppressLineNumbers/>
      <w:autoSpaceDN w:val="0"/>
      <w:ind w:left="339" w:hanging="339"/>
      <w:jc w:val="left"/>
      <w:textAlignment w:val="baseline"/>
    </w:pPr>
    <w:rPr>
      <w:rFonts w:ascii="Liberation Serif" w:eastAsia="NSimSun" w:hAnsi="Liberation Serif"/>
      <w:kern w:val="3"/>
      <w:sz w:val="20"/>
      <w:szCs w:val="20"/>
      <w:lang w:bidi="hi-IN"/>
    </w:rPr>
  </w:style>
  <w:style w:type="character" w:styleId="Odwoanieprzypisudolnego">
    <w:name w:val="footnote reference"/>
    <w:rsid w:val="00D3701F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8A211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0461B"/>
    <w:pPr>
      <w:suppressLineNumber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bidi="hi-IN"/>
    </w:rPr>
  </w:style>
  <w:style w:type="paragraph" w:customStyle="1" w:styleId="WW-Tekstpodstawowy2">
    <w:name w:val="WW-Tekst podstawowy 2"/>
    <w:basedOn w:val="Normalny"/>
    <w:uiPriority w:val="99"/>
    <w:rsid w:val="00E537D7"/>
    <w:rPr>
      <w:rFonts w:cs="Times New Roman"/>
      <w:szCs w:val="20"/>
      <w:lang w:eastAsia="pl-PL"/>
    </w:rPr>
  </w:style>
  <w:style w:type="paragraph" w:customStyle="1" w:styleId="Textbody">
    <w:name w:val="Text body"/>
    <w:basedOn w:val="Standard"/>
    <w:rsid w:val="00E40534"/>
    <w:pPr>
      <w:widowControl w:val="0"/>
      <w:autoSpaceDN w:val="0"/>
      <w:spacing w:after="120"/>
      <w:jc w:val="both"/>
      <w:textAlignment w:val="baseline"/>
    </w:pPr>
    <w:rPr>
      <w:rFonts w:eastAsia="Lucida Sans Unicode"/>
      <w:kern w:val="3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05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056"/>
    <w:rPr>
      <w:rFonts w:ascii="Arial" w:hAnsi="Arial" w:cs="Arial"/>
      <w:lang w:eastAsia="zh-CN"/>
    </w:rPr>
  </w:style>
  <w:style w:type="character" w:styleId="Odwoanieprzypisukocowego">
    <w:name w:val="endnote reference"/>
    <w:uiPriority w:val="99"/>
    <w:semiHidden/>
    <w:unhideWhenUsed/>
    <w:rsid w:val="00E260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E704-AF63-417E-9D45-DC555FC4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cp:lastModifiedBy>Zaneta</cp:lastModifiedBy>
  <cp:revision>3</cp:revision>
  <cp:lastPrinted>2023-12-04T17:37:00Z</cp:lastPrinted>
  <dcterms:created xsi:type="dcterms:W3CDTF">2025-06-26T08:15:00Z</dcterms:created>
  <dcterms:modified xsi:type="dcterms:W3CDTF">2025-07-07T10:12:00Z</dcterms:modified>
</cp:coreProperties>
</file>